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11D" w:rsidRPr="00F55DE9" w:rsidRDefault="007B311D" w:rsidP="00607092">
      <w:pPr>
        <w:pStyle w:val="BodyText"/>
        <w:kinsoku w:val="0"/>
        <w:overflowPunct w:val="0"/>
        <w:spacing w:before="4"/>
        <w:ind w:left="0" w:right="635" w:firstLine="0"/>
        <w:rPr>
          <w:rFonts w:ascii="Times New Roman" w:hAnsi="Times New Roman" w:cs="Times New Roman"/>
          <w:sz w:val="6"/>
          <w:szCs w:val="6"/>
          <w:lang w:val="en-US"/>
        </w:rPr>
      </w:pPr>
      <w:bookmarkStart w:id="0" w:name="_GoBack"/>
      <w:bookmarkEnd w:id="0"/>
    </w:p>
    <w:p w:rsidR="00362CFC" w:rsidRPr="00E552B8" w:rsidRDefault="00312BD1" w:rsidP="00607092">
      <w:pPr>
        <w:pStyle w:val="BodyText"/>
        <w:kinsoku w:val="0"/>
        <w:overflowPunct w:val="0"/>
        <w:spacing w:before="0" w:line="2669" w:lineRule="exact"/>
        <w:ind w:left="103" w:right="351" w:firstLine="39"/>
        <w:rPr>
          <w:rFonts w:ascii="Times New Roman" w:hAnsi="Times New Roman" w:cs="Times New Roman"/>
          <w:position w:val="-53"/>
          <w:sz w:val="20"/>
          <w:szCs w:val="20"/>
          <w:lang w:val="en-US"/>
        </w:rPr>
      </w:pPr>
      <w:r w:rsidRPr="00E552B8">
        <w:rPr>
          <w:rFonts w:ascii="Times New Roman" w:hAnsi="Times New Roman" w:cs="Times New Roman"/>
          <w:noProof/>
          <w:position w:val="-53"/>
          <w:sz w:val="20"/>
          <w:szCs w:val="20"/>
          <w:lang w:val="en-US" w:eastAsia="en-US"/>
        </w:rPr>
        <mc:AlternateContent>
          <mc:Choice Requires="wpg">
            <w:drawing>
              <wp:inline distT="0" distB="0" distL="0" distR="0">
                <wp:extent cx="7198995" cy="1695450"/>
                <wp:effectExtent l="0" t="0" r="0" b="0"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98995" cy="1695450"/>
                          <a:chOff x="0" y="0"/>
                          <a:chExt cx="11339" cy="2670"/>
                        </a:xfrm>
                      </wpg:grpSpPr>
                      <wps:wsp>
                        <wps:cNvPr id="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340" cy="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11D" w:rsidRDefault="00312BD1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2660" w:lineRule="atLeast"/>
                              </w:pPr>
                              <w:r>
                                <w:rPr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>
                                    <wp:extent cx="7239000" cy="1704975"/>
                                    <wp:effectExtent l="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239000" cy="17049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B311D" w:rsidRDefault="007B311D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9" name="Group 4"/>
                        <wpg:cNvGrpSpPr>
                          <a:grpSpLocks/>
                        </wpg:cNvGrpSpPr>
                        <wpg:grpSpPr bwMode="auto">
                          <a:xfrm>
                            <a:off x="416" y="490"/>
                            <a:ext cx="375" cy="276"/>
                            <a:chOff x="416" y="490"/>
                            <a:chExt cx="375" cy="276"/>
                          </a:xfrm>
                        </wpg:grpSpPr>
                        <wps:wsp>
                          <wps:cNvPr id="10" name="Freeform 5"/>
                          <wps:cNvSpPr>
                            <a:spLocks/>
                          </wps:cNvSpPr>
                          <wps:spPr bwMode="auto">
                            <a:xfrm>
                              <a:off x="416" y="490"/>
                              <a:ext cx="375" cy="276"/>
                            </a:xfrm>
                            <a:custGeom>
                              <a:avLst/>
                              <a:gdLst>
                                <a:gd name="T0" fmla="*/ 27 w 375"/>
                                <a:gd name="T1" fmla="*/ 0 h 276"/>
                                <a:gd name="T2" fmla="*/ 16 w 375"/>
                                <a:gd name="T3" fmla="*/ 4 h 276"/>
                                <a:gd name="T4" fmla="*/ 9 w 375"/>
                                <a:gd name="T5" fmla="*/ 13 h 276"/>
                                <a:gd name="T6" fmla="*/ 3 w 375"/>
                                <a:gd name="T7" fmla="*/ 19 h 276"/>
                                <a:gd name="T8" fmla="*/ 0 w 375"/>
                                <a:gd name="T9" fmla="*/ 27 h 276"/>
                                <a:gd name="T10" fmla="*/ 0 w 375"/>
                                <a:gd name="T11" fmla="*/ 35 h 276"/>
                                <a:gd name="T12" fmla="*/ 0 w 375"/>
                                <a:gd name="T13" fmla="*/ 40 h 276"/>
                                <a:gd name="T14" fmla="*/ 0 w 375"/>
                                <a:gd name="T15" fmla="*/ 42 h 276"/>
                                <a:gd name="T16" fmla="*/ 1 w 375"/>
                                <a:gd name="T17" fmla="*/ 52 h 276"/>
                                <a:gd name="T18" fmla="*/ 5 w 375"/>
                                <a:gd name="T19" fmla="*/ 65 h 276"/>
                                <a:gd name="T20" fmla="*/ 56 w 375"/>
                                <a:gd name="T21" fmla="*/ 234 h 276"/>
                                <a:gd name="T22" fmla="*/ 58 w 375"/>
                                <a:gd name="T23" fmla="*/ 237 h 276"/>
                                <a:gd name="T24" fmla="*/ 60 w 375"/>
                                <a:gd name="T25" fmla="*/ 245 h 276"/>
                                <a:gd name="T26" fmla="*/ 73 w 375"/>
                                <a:gd name="T27" fmla="*/ 262 h 276"/>
                                <a:gd name="T28" fmla="*/ 90 w 375"/>
                                <a:gd name="T29" fmla="*/ 273 h 276"/>
                                <a:gd name="T30" fmla="*/ 107 w 375"/>
                                <a:gd name="T31" fmla="*/ 275 h 276"/>
                                <a:gd name="T32" fmla="*/ 127 w 375"/>
                                <a:gd name="T33" fmla="*/ 271 h 276"/>
                                <a:gd name="T34" fmla="*/ 144 w 375"/>
                                <a:gd name="T35" fmla="*/ 259 h 276"/>
                                <a:gd name="T36" fmla="*/ 153 w 375"/>
                                <a:gd name="T37" fmla="*/ 243 h 276"/>
                                <a:gd name="T38" fmla="*/ 156 w 375"/>
                                <a:gd name="T39" fmla="*/ 235 h 276"/>
                                <a:gd name="T40" fmla="*/ 156 w 375"/>
                                <a:gd name="T41" fmla="*/ 235 h 276"/>
                                <a:gd name="T42" fmla="*/ 156 w 375"/>
                                <a:gd name="T43" fmla="*/ 233 h 276"/>
                                <a:gd name="T44" fmla="*/ 171 w 375"/>
                                <a:gd name="T45" fmla="*/ 173 h 276"/>
                                <a:gd name="T46" fmla="*/ 112 w 375"/>
                                <a:gd name="T47" fmla="*/ 173 h 276"/>
                                <a:gd name="T48" fmla="*/ 109 w 375"/>
                                <a:gd name="T49" fmla="*/ 164 h 276"/>
                                <a:gd name="T50" fmla="*/ 104 w 375"/>
                                <a:gd name="T51" fmla="*/ 145 h 276"/>
                                <a:gd name="T52" fmla="*/ 98 w 375"/>
                                <a:gd name="T53" fmla="*/ 118 h 276"/>
                                <a:gd name="T54" fmla="*/ 91 w 375"/>
                                <a:gd name="T55" fmla="*/ 90 h 276"/>
                                <a:gd name="T56" fmla="*/ 77 w 375"/>
                                <a:gd name="T57" fmla="*/ 32 h 276"/>
                                <a:gd name="T58" fmla="*/ 76 w 375"/>
                                <a:gd name="T59" fmla="*/ 28 h 276"/>
                                <a:gd name="T60" fmla="*/ 75 w 375"/>
                                <a:gd name="T61" fmla="*/ 26 h 276"/>
                                <a:gd name="T62" fmla="*/ 74 w 375"/>
                                <a:gd name="T63" fmla="*/ 23 h 276"/>
                                <a:gd name="T64" fmla="*/ 61 w 375"/>
                                <a:gd name="T65" fmla="*/ 7 h 276"/>
                                <a:gd name="T66" fmla="*/ 41 w 375"/>
                                <a:gd name="T67" fmla="*/ 0 h 276"/>
                                <a:gd name="T68" fmla="*/ 27 w 375"/>
                                <a:gd name="T69" fmla="*/ 0 h 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75" h="276">
                                  <a:moveTo>
                                    <a:pt x="27" y="0"/>
                                  </a:moveTo>
                                  <a:lnTo>
                                    <a:pt x="16" y="4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3" y="19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1" y="52"/>
                                  </a:lnTo>
                                  <a:lnTo>
                                    <a:pt x="5" y="65"/>
                                  </a:lnTo>
                                  <a:lnTo>
                                    <a:pt x="56" y="234"/>
                                  </a:lnTo>
                                  <a:lnTo>
                                    <a:pt x="58" y="237"/>
                                  </a:lnTo>
                                  <a:lnTo>
                                    <a:pt x="60" y="245"/>
                                  </a:lnTo>
                                  <a:lnTo>
                                    <a:pt x="73" y="262"/>
                                  </a:lnTo>
                                  <a:lnTo>
                                    <a:pt x="90" y="273"/>
                                  </a:lnTo>
                                  <a:lnTo>
                                    <a:pt x="107" y="275"/>
                                  </a:lnTo>
                                  <a:lnTo>
                                    <a:pt x="127" y="271"/>
                                  </a:lnTo>
                                  <a:lnTo>
                                    <a:pt x="144" y="259"/>
                                  </a:lnTo>
                                  <a:lnTo>
                                    <a:pt x="153" y="243"/>
                                  </a:lnTo>
                                  <a:lnTo>
                                    <a:pt x="156" y="235"/>
                                  </a:lnTo>
                                  <a:lnTo>
                                    <a:pt x="156" y="235"/>
                                  </a:lnTo>
                                  <a:lnTo>
                                    <a:pt x="156" y="233"/>
                                  </a:lnTo>
                                  <a:lnTo>
                                    <a:pt x="171" y="173"/>
                                  </a:lnTo>
                                  <a:lnTo>
                                    <a:pt x="112" y="173"/>
                                  </a:lnTo>
                                  <a:lnTo>
                                    <a:pt x="109" y="164"/>
                                  </a:lnTo>
                                  <a:lnTo>
                                    <a:pt x="104" y="145"/>
                                  </a:lnTo>
                                  <a:lnTo>
                                    <a:pt x="98" y="118"/>
                                  </a:lnTo>
                                  <a:lnTo>
                                    <a:pt x="91" y="90"/>
                                  </a:lnTo>
                                  <a:lnTo>
                                    <a:pt x="77" y="32"/>
                                  </a:lnTo>
                                  <a:lnTo>
                                    <a:pt x="76" y="28"/>
                                  </a:lnTo>
                                  <a:lnTo>
                                    <a:pt x="75" y="26"/>
                                  </a:lnTo>
                                  <a:lnTo>
                                    <a:pt x="74" y="23"/>
                                  </a:lnTo>
                                  <a:lnTo>
                                    <a:pt x="61" y="7"/>
                                  </a:lnTo>
                                  <a:lnTo>
                                    <a:pt x="41" y="0"/>
                                  </a:lnTo>
                                  <a:lnTo>
                                    <a:pt x="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6"/>
                          <wps:cNvSpPr>
                            <a:spLocks/>
                          </wps:cNvSpPr>
                          <wps:spPr bwMode="auto">
                            <a:xfrm>
                              <a:off x="416" y="490"/>
                              <a:ext cx="375" cy="276"/>
                            </a:xfrm>
                            <a:custGeom>
                              <a:avLst/>
                              <a:gdLst>
                                <a:gd name="T0" fmla="*/ 251 w 375"/>
                                <a:gd name="T1" fmla="*/ 112 h 276"/>
                                <a:gd name="T2" fmla="*/ 187 w 375"/>
                                <a:gd name="T3" fmla="*/ 112 h 276"/>
                                <a:gd name="T4" fmla="*/ 189 w 375"/>
                                <a:gd name="T5" fmla="*/ 122 h 276"/>
                                <a:gd name="T6" fmla="*/ 194 w 375"/>
                                <a:gd name="T7" fmla="*/ 143 h 276"/>
                                <a:gd name="T8" fmla="*/ 201 w 375"/>
                                <a:gd name="T9" fmla="*/ 170 h 276"/>
                                <a:gd name="T10" fmla="*/ 217 w 375"/>
                                <a:gd name="T11" fmla="*/ 234 h 276"/>
                                <a:gd name="T12" fmla="*/ 220 w 375"/>
                                <a:gd name="T13" fmla="*/ 243 h 276"/>
                                <a:gd name="T14" fmla="*/ 231 w 375"/>
                                <a:gd name="T15" fmla="*/ 261 h 276"/>
                                <a:gd name="T16" fmla="*/ 249 w 375"/>
                                <a:gd name="T17" fmla="*/ 272 h 276"/>
                                <a:gd name="T18" fmla="*/ 267 w 375"/>
                                <a:gd name="T19" fmla="*/ 275 h 276"/>
                                <a:gd name="T20" fmla="*/ 288 w 375"/>
                                <a:gd name="T21" fmla="*/ 271 h 276"/>
                                <a:gd name="T22" fmla="*/ 305 w 375"/>
                                <a:gd name="T23" fmla="*/ 259 h 276"/>
                                <a:gd name="T24" fmla="*/ 314 w 375"/>
                                <a:gd name="T25" fmla="*/ 243 h 276"/>
                                <a:gd name="T26" fmla="*/ 315 w 375"/>
                                <a:gd name="T27" fmla="*/ 240 h 276"/>
                                <a:gd name="T28" fmla="*/ 317 w 375"/>
                                <a:gd name="T29" fmla="*/ 234 h 276"/>
                                <a:gd name="T30" fmla="*/ 335 w 375"/>
                                <a:gd name="T31" fmla="*/ 175 h 276"/>
                                <a:gd name="T32" fmla="*/ 265 w 375"/>
                                <a:gd name="T33" fmla="*/ 175 h 276"/>
                                <a:gd name="T34" fmla="*/ 262 w 375"/>
                                <a:gd name="T35" fmla="*/ 164 h 276"/>
                                <a:gd name="T36" fmla="*/ 258 w 375"/>
                                <a:gd name="T37" fmla="*/ 143 h 276"/>
                                <a:gd name="T38" fmla="*/ 251 w 375"/>
                                <a:gd name="T39" fmla="*/ 112 h 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75" h="276">
                                  <a:moveTo>
                                    <a:pt x="251" y="112"/>
                                  </a:moveTo>
                                  <a:lnTo>
                                    <a:pt x="187" y="112"/>
                                  </a:lnTo>
                                  <a:lnTo>
                                    <a:pt x="189" y="122"/>
                                  </a:lnTo>
                                  <a:lnTo>
                                    <a:pt x="194" y="143"/>
                                  </a:lnTo>
                                  <a:lnTo>
                                    <a:pt x="201" y="170"/>
                                  </a:lnTo>
                                  <a:lnTo>
                                    <a:pt x="217" y="234"/>
                                  </a:lnTo>
                                  <a:lnTo>
                                    <a:pt x="220" y="243"/>
                                  </a:lnTo>
                                  <a:lnTo>
                                    <a:pt x="231" y="261"/>
                                  </a:lnTo>
                                  <a:lnTo>
                                    <a:pt x="249" y="272"/>
                                  </a:lnTo>
                                  <a:lnTo>
                                    <a:pt x="267" y="275"/>
                                  </a:lnTo>
                                  <a:lnTo>
                                    <a:pt x="288" y="271"/>
                                  </a:lnTo>
                                  <a:lnTo>
                                    <a:pt x="305" y="259"/>
                                  </a:lnTo>
                                  <a:lnTo>
                                    <a:pt x="314" y="243"/>
                                  </a:lnTo>
                                  <a:lnTo>
                                    <a:pt x="315" y="240"/>
                                  </a:lnTo>
                                  <a:lnTo>
                                    <a:pt x="317" y="234"/>
                                  </a:lnTo>
                                  <a:lnTo>
                                    <a:pt x="335" y="175"/>
                                  </a:lnTo>
                                  <a:lnTo>
                                    <a:pt x="265" y="175"/>
                                  </a:lnTo>
                                  <a:lnTo>
                                    <a:pt x="262" y="164"/>
                                  </a:lnTo>
                                  <a:lnTo>
                                    <a:pt x="258" y="143"/>
                                  </a:lnTo>
                                  <a:lnTo>
                                    <a:pt x="251" y="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7"/>
                          <wps:cNvSpPr>
                            <a:spLocks/>
                          </wps:cNvSpPr>
                          <wps:spPr bwMode="auto">
                            <a:xfrm>
                              <a:off x="416" y="490"/>
                              <a:ext cx="375" cy="276"/>
                            </a:xfrm>
                            <a:custGeom>
                              <a:avLst/>
                              <a:gdLst>
                                <a:gd name="T0" fmla="*/ 335 w 375"/>
                                <a:gd name="T1" fmla="*/ 0 h 276"/>
                                <a:gd name="T2" fmla="*/ 315 w 375"/>
                                <a:gd name="T3" fmla="*/ 5 h 276"/>
                                <a:gd name="T4" fmla="*/ 300 w 375"/>
                                <a:gd name="T5" fmla="*/ 21 h 276"/>
                                <a:gd name="T6" fmla="*/ 298 w 375"/>
                                <a:gd name="T7" fmla="*/ 26 h 276"/>
                                <a:gd name="T8" fmla="*/ 297 w 375"/>
                                <a:gd name="T9" fmla="*/ 31 h 276"/>
                                <a:gd name="T10" fmla="*/ 295 w 375"/>
                                <a:gd name="T11" fmla="*/ 38 h 276"/>
                                <a:gd name="T12" fmla="*/ 265 w 375"/>
                                <a:gd name="T13" fmla="*/ 175 h 276"/>
                                <a:gd name="T14" fmla="*/ 335 w 375"/>
                                <a:gd name="T15" fmla="*/ 175 h 276"/>
                                <a:gd name="T16" fmla="*/ 369 w 375"/>
                                <a:gd name="T17" fmla="*/ 65 h 276"/>
                                <a:gd name="T18" fmla="*/ 373 w 375"/>
                                <a:gd name="T19" fmla="*/ 52 h 276"/>
                                <a:gd name="T20" fmla="*/ 373 w 375"/>
                                <a:gd name="T21" fmla="*/ 52 h 276"/>
                                <a:gd name="T22" fmla="*/ 374 w 375"/>
                                <a:gd name="T23" fmla="*/ 42 h 276"/>
                                <a:gd name="T24" fmla="*/ 374 w 375"/>
                                <a:gd name="T25" fmla="*/ 40 h 276"/>
                                <a:gd name="T26" fmla="*/ 374 w 375"/>
                                <a:gd name="T27" fmla="*/ 35 h 276"/>
                                <a:gd name="T28" fmla="*/ 373 w 375"/>
                                <a:gd name="T29" fmla="*/ 27 h 276"/>
                                <a:gd name="T30" fmla="*/ 370 w 375"/>
                                <a:gd name="T31" fmla="*/ 19 h 276"/>
                                <a:gd name="T32" fmla="*/ 365 w 375"/>
                                <a:gd name="T33" fmla="*/ 13 h 276"/>
                                <a:gd name="T34" fmla="*/ 357 w 375"/>
                                <a:gd name="T35" fmla="*/ 4 h 276"/>
                                <a:gd name="T36" fmla="*/ 346 w 375"/>
                                <a:gd name="T37" fmla="*/ 0 h 276"/>
                                <a:gd name="T38" fmla="*/ 335 w 375"/>
                                <a:gd name="T39" fmla="*/ 0 h 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75" h="276">
                                  <a:moveTo>
                                    <a:pt x="335" y="0"/>
                                  </a:moveTo>
                                  <a:lnTo>
                                    <a:pt x="315" y="5"/>
                                  </a:lnTo>
                                  <a:lnTo>
                                    <a:pt x="300" y="21"/>
                                  </a:lnTo>
                                  <a:lnTo>
                                    <a:pt x="298" y="26"/>
                                  </a:lnTo>
                                  <a:lnTo>
                                    <a:pt x="297" y="31"/>
                                  </a:lnTo>
                                  <a:lnTo>
                                    <a:pt x="295" y="38"/>
                                  </a:lnTo>
                                  <a:lnTo>
                                    <a:pt x="265" y="175"/>
                                  </a:lnTo>
                                  <a:lnTo>
                                    <a:pt x="335" y="175"/>
                                  </a:lnTo>
                                  <a:lnTo>
                                    <a:pt x="369" y="65"/>
                                  </a:lnTo>
                                  <a:lnTo>
                                    <a:pt x="373" y="52"/>
                                  </a:lnTo>
                                  <a:lnTo>
                                    <a:pt x="373" y="52"/>
                                  </a:lnTo>
                                  <a:lnTo>
                                    <a:pt x="374" y="42"/>
                                  </a:lnTo>
                                  <a:lnTo>
                                    <a:pt x="374" y="40"/>
                                  </a:lnTo>
                                  <a:lnTo>
                                    <a:pt x="374" y="35"/>
                                  </a:lnTo>
                                  <a:lnTo>
                                    <a:pt x="373" y="27"/>
                                  </a:lnTo>
                                  <a:lnTo>
                                    <a:pt x="370" y="19"/>
                                  </a:lnTo>
                                  <a:lnTo>
                                    <a:pt x="365" y="13"/>
                                  </a:lnTo>
                                  <a:lnTo>
                                    <a:pt x="357" y="4"/>
                                  </a:lnTo>
                                  <a:lnTo>
                                    <a:pt x="346" y="0"/>
                                  </a:lnTo>
                                  <a:lnTo>
                                    <a:pt x="3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8"/>
                          <wps:cNvSpPr>
                            <a:spLocks/>
                          </wps:cNvSpPr>
                          <wps:spPr bwMode="auto">
                            <a:xfrm>
                              <a:off x="416" y="490"/>
                              <a:ext cx="375" cy="276"/>
                            </a:xfrm>
                            <a:custGeom>
                              <a:avLst/>
                              <a:gdLst>
                                <a:gd name="T0" fmla="*/ 201 w 375"/>
                                <a:gd name="T1" fmla="*/ 2 h 276"/>
                                <a:gd name="T2" fmla="*/ 175 w 375"/>
                                <a:gd name="T3" fmla="*/ 3 h 276"/>
                                <a:gd name="T4" fmla="*/ 157 w 375"/>
                                <a:gd name="T5" fmla="*/ 11 h 276"/>
                                <a:gd name="T6" fmla="*/ 146 w 375"/>
                                <a:gd name="T7" fmla="*/ 24 h 276"/>
                                <a:gd name="T8" fmla="*/ 143 w 375"/>
                                <a:gd name="T9" fmla="*/ 31 h 276"/>
                                <a:gd name="T10" fmla="*/ 141 w 375"/>
                                <a:gd name="T11" fmla="*/ 35 h 276"/>
                                <a:gd name="T12" fmla="*/ 140 w 375"/>
                                <a:gd name="T13" fmla="*/ 39 h 276"/>
                                <a:gd name="T14" fmla="*/ 139 w 375"/>
                                <a:gd name="T15" fmla="*/ 44 h 276"/>
                                <a:gd name="T16" fmla="*/ 137 w 375"/>
                                <a:gd name="T17" fmla="*/ 52 h 276"/>
                                <a:gd name="T18" fmla="*/ 112 w 375"/>
                                <a:gd name="T19" fmla="*/ 173 h 276"/>
                                <a:gd name="T20" fmla="*/ 171 w 375"/>
                                <a:gd name="T21" fmla="*/ 173 h 276"/>
                                <a:gd name="T22" fmla="*/ 187 w 375"/>
                                <a:gd name="T23" fmla="*/ 112 h 276"/>
                                <a:gd name="T24" fmla="*/ 251 w 375"/>
                                <a:gd name="T25" fmla="*/ 112 h 276"/>
                                <a:gd name="T26" fmla="*/ 238 w 375"/>
                                <a:gd name="T27" fmla="*/ 52 h 276"/>
                                <a:gd name="T28" fmla="*/ 237 w 375"/>
                                <a:gd name="T29" fmla="*/ 47 h 276"/>
                                <a:gd name="T30" fmla="*/ 235 w 375"/>
                                <a:gd name="T31" fmla="*/ 40 h 276"/>
                                <a:gd name="T32" fmla="*/ 233 w 375"/>
                                <a:gd name="T33" fmla="*/ 34 h 276"/>
                                <a:gd name="T34" fmla="*/ 231 w 375"/>
                                <a:gd name="T35" fmla="*/ 29 h 276"/>
                                <a:gd name="T36" fmla="*/ 219 w 375"/>
                                <a:gd name="T37" fmla="*/ 12 h 276"/>
                                <a:gd name="T38" fmla="*/ 201 w 375"/>
                                <a:gd name="T39" fmla="*/ 2 h 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75" h="276">
                                  <a:moveTo>
                                    <a:pt x="201" y="2"/>
                                  </a:moveTo>
                                  <a:lnTo>
                                    <a:pt x="175" y="3"/>
                                  </a:lnTo>
                                  <a:lnTo>
                                    <a:pt x="157" y="11"/>
                                  </a:lnTo>
                                  <a:lnTo>
                                    <a:pt x="146" y="24"/>
                                  </a:lnTo>
                                  <a:lnTo>
                                    <a:pt x="143" y="31"/>
                                  </a:lnTo>
                                  <a:lnTo>
                                    <a:pt x="141" y="35"/>
                                  </a:lnTo>
                                  <a:lnTo>
                                    <a:pt x="140" y="39"/>
                                  </a:lnTo>
                                  <a:lnTo>
                                    <a:pt x="139" y="44"/>
                                  </a:lnTo>
                                  <a:lnTo>
                                    <a:pt x="137" y="52"/>
                                  </a:lnTo>
                                  <a:lnTo>
                                    <a:pt x="112" y="173"/>
                                  </a:lnTo>
                                  <a:lnTo>
                                    <a:pt x="171" y="173"/>
                                  </a:lnTo>
                                  <a:lnTo>
                                    <a:pt x="187" y="112"/>
                                  </a:lnTo>
                                  <a:lnTo>
                                    <a:pt x="251" y="112"/>
                                  </a:lnTo>
                                  <a:lnTo>
                                    <a:pt x="238" y="52"/>
                                  </a:lnTo>
                                  <a:lnTo>
                                    <a:pt x="237" y="47"/>
                                  </a:lnTo>
                                  <a:lnTo>
                                    <a:pt x="235" y="40"/>
                                  </a:lnTo>
                                  <a:lnTo>
                                    <a:pt x="233" y="34"/>
                                  </a:lnTo>
                                  <a:lnTo>
                                    <a:pt x="231" y="29"/>
                                  </a:lnTo>
                                  <a:lnTo>
                                    <a:pt x="219" y="12"/>
                                  </a:lnTo>
                                  <a:lnTo>
                                    <a:pt x="201" y="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9"/>
                        <wpg:cNvGrpSpPr>
                          <a:grpSpLocks/>
                        </wpg:cNvGrpSpPr>
                        <wpg:grpSpPr bwMode="auto">
                          <a:xfrm>
                            <a:off x="539" y="101"/>
                            <a:ext cx="251" cy="364"/>
                            <a:chOff x="539" y="101"/>
                            <a:chExt cx="251" cy="364"/>
                          </a:xfrm>
                        </wpg:grpSpPr>
                        <wps:wsp>
                          <wps:cNvPr id="16" name="Freeform 10"/>
                          <wps:cNvSpPr>
                            <a:spLocks/>
                          </wps:cNvSpPr>
                          <wps:spPr bwMode="auto">
                            <a:xfrm>
                              <a:off x="539" y="101"/>
                              <a:ext cx="251" cy="364"/>
                            </a:xfrm>
                            <a:custGeom>
                              <a:avLst/>
                              <a:gdLst>
                                <a:gd name="T0" fmla="*/ 247 w 251"/>
                                <a:gd name="T1" fmla="*/ 161 h 364"/>
                                <a:gd name="T2" fmla="*/ 119 w 251"/>
                                <a:gd name="T3" fmla="*/ 161 h 364"/>
                                <a:gd name="T4" fmla="*/ 149 w 251"/>
                                <a:gd name="T5" fmla="*/ 166 h 364"/>
                                <a:gd name="T6" fmla="*/ 164 w 251"/>
                                <a:gd name="T7" fmla="*/ 181 h 364"/>
                                <a:gd name="T8" fmla="*/ 169 w 251"/>
                                <a:gd name="T9" fmla="*/ 198 h 364"/>
                                <a:gd name="T10" fmla="*/ 169 w 251"/>
                                <a:gd name="T11" fmla="*/ 327 h 364"/>
                                <a:gd name="T12" fmla="*/ 169 w 251"/>
                                <a:gd name="T13" fmla="*/ 328 h 364"/>
                                <a:gd name="T14" fmla="*/ 175 w 251"/>
                                <a:gd name="T15" fmla="*/ 349 h 364"/>
                                <a:gd name="T16" fmla="*/ 191 w 251"/>
                                <a:gd name="T17" fmla="*/ 363 h 364"/>
                                <a:gd name="T18" fmla="*/ 219 w 251"/>
                                <a:gd name="T19" fmla="*/ 362 h 364"/>
                                <a:gd name="T20" fmla="*/ 238 w 251"/>
                                <a:gd name="T21" fmla="*/ 354 h 364"/>
                                <a:gd name="T22" fmla="*/ 248 w 251"/>
                                <a:gd name="T23" fmla="*/ 339 h 364"/>
                                <a:gd name="T24" fmla="*/ 250 w 251"/>
                                <a:gd name="T25" fmla="*/ 189 h 364"/>
                                <a:gd name="T26" fmla="*/ 248 w 251"/>
                                <a:gd name="T27" fmla="*/ 164 h 364"/>
                                <a:gd name="T28" fmla="*/ 247 w 251"/>
                                <a:gd name="T29" fmla="*/ 161 h 3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51" h="364">
                                  <a:moveTo>
                                    <a:pt x="247" y="161"/>
                                  </a:moveTo>
                                  <a:lnTo>
                                    <a:pt x="119" y="161"/>
                                  </a:lnTo>
                                  <a:lnTo>
                                    <a:pt x="149" y="166"/>
                                  </a:lnTo>
                                  <a:lnTo>
                                    <a:pt x="164" y="181"/>
                                  </a:lnTo>
                                  <a:lnTo>
                                    <a:pt x="169" y="198"/>
                                  </a:lnTo>
                                  <a:lnTo>
                                    <a:pt x="169" y="327"/>
                                  </a:lnTo>
                                  <a:lnTo>
                                    <a:pt x="169" y="328"/>
                                  </a:lnTo>
                                  <a:lnTo>
                                    <a:pt x="175" y="349"/>
                                  </a:lnTo>
                                  <a:lnTo>
                                    <a:pt x="191" y="363"/>
                                  </a:lnTo>
                                  <a:lnTo>
                                    <a:pt x="219" y="362"/>
                                  </a:lnTo>
                                  <a:lnTo>
                                    <a:pt x="238" y="354"/>
                                  </a:lnTo>
                                  <a:lnTo>
                                    <a:pt x="248" y="339"/>
                                  </a:lnTo>
                                  <a:lnTo>
                                    <a:pt x="250" y="189"/>
                                  </a:lnTo>
                                  <a:lnTo>
                                    <a:pt x="248" y="164"/>
                                  </a:lnTo>
                                  <a:lnTo>
                                    <a:pt x="247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1"/>
                          <wps:cNvSpPr>
                            <a:spLocks/>
                          </wps:cNvSpPr>
                          <wps:spPr bwMode="auto">
                            <a:xfrm>
                              <a:off x="539" y="101"/>
                              <a:ext cx="251" cy="364"/>
                            </a:xfrm>
                            <a:custGeom>
                              <a:avLst/>
                              <a:gdLst>
                                <a:gd name="T0" fmla="*/ 58 w 251"/>
                                <a:gd name="T1" fmla="*/ 0 h 364"/>
                                <a:gd name="T2" fmla="*/ 30 w 251"/>
                                <a:gd name="T3" fmla="*/ 1 h 364"/>
                                <a:gd name="T4" fmla="*/ 12 w 251"/>
                                <a:gd name="T5" fmla="*/ 9 h 364"/>
                                <a:gd name="T6" fmla="*/ 2 w 251"/>
                                <a:gd name="T7" fmla="*/ 23 h 364"/>
                                <a:gd name="T8" fmla="*/ 0 w 251"/>
                                <a:gd name="T9" fmla="*/ 36 h 364"/>
                                <a:gd name="T10" fmla="*/ 0 w 251"/>
                                <a:gd name="T11" fmla="*/ 327 h 364"/>
                                <a:gd name="T12" fmla="*/ 6 w 251"/>
                                <a:gd name="T13" fmla="*/ 348 h 364"/>
                                <a:gd name="T14" fmla="*/ 21 w 251"/>
                                <a:gd name="T15" fmla="*/ 363 h 364"/>
                                <a:gd name="T16" fmla="*/ 49 w 251"/>
                                <a:gd name="T17" fmla="*/ 362 h 364"/>
                                <a:gd name="T18" fmla="*/ 68 w 251"/>
                                <a:gd name="T19" fmla="*/ 354 h 364"/>
                                <a:gd name="T20" fmla="*/ 79 w 251"/>
                                <a:gd name="T21" fmla="*/ 340 h 364"/>
                                <a:gd name="T22" fmla="*/ 81 w 251"/>
                                <a:gd name="T23" fmla="*/ 327 h 364"/>
                                <a:gd name="T24" fmla="*/ 81 w 251"/>
                                <a:gd name="T25" fmla="*/ 210 h 364"/>
                                <a:gd name="T26" fmla="*/ 86 w 251"/>
                                <a:gd name="T27" fmla="*/ 186 h 364"/>
                                <a:gd name="T28" fmla="*/ 100 w 251"/>
                                <a:gd name="T29" fmla="*/ 170 h 364"/>
                                <a:gd name="T30" fmla="*/ 119 w 251"/>
                                <a:gd name="T31" fmla="*/ 161 h 364"/>
                                <a:gd name="T32" fmla="*/ 247 w 251"/>
                                <a:gd name="T33" fmla="*/ 161 h 364"/>
                                <a:gd name="T34" fmla="*/ 241 w 251"/>
                                <a:gd name="T35" fmla="*/ 142 h 364"/>
                                <a:gd name="T36" fmla="*/ 231 w 251"/>
                                <a:gd name="T37" fmla="*/ 123 h 364"/>
                                <a:gd name="T38" fmla="*/ 228 w 251"/>
                                <a:gd name="T39" fmla="*/ 121 h 364"/>
                                <a:gd name="T40" fmla="*/ 81 w 251"/>
                                <a:gd name="T41" fmla="*/ 121 h 364"/>
                                <a:gd name="T42" fmla="*/ 81 w 251"/>
                                <a:gd name="T43" fmla="*/ 36 h 364"/>
                                <a:gd name="T44" fmla="*/ 81 w 251"/>
                                <a:gd name="T45" fmla="*/ 35 h 364"/>
                                <a:gd name="T46" fmla="*/ 74 w 251"/>
                                <a:gd name="T47" fmla="*/ 14 h 364"/>
                                <a:gd name="T48" fmla="*/ 58 w 251"/>
                                <a:gd name="T49" fmla="*/ 0 h 3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251" h="364">
                                  <a:moveTo>
                                    <a:pt x="58" y="0"/>
                                  </a:moveTo>
                                  <a:lnTo>
                                    <a:pt x="30" y="1"/>
                                  </a:lnTo>
                                  <a:lnTo>
                                    <a:pt x="12" y="9"/>
                                  </a:lnTo>
                                  <a:lnTo>
                                    <a:pt x="2" y="23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327"/>
                                  </a:lnTo>
                                  <a:lnTo>
                                    <a:pt x="6" y="348"/>
                                  </a:lnTo>
                                  <a:lnTo>
                                    <a:pt x="21" y="363"/>
                                  </a:lnTo>
                                  <a:lnTo>
                                    <a:pt x="49" y="362"/>
                                  </a:lnTo>
                                  <a:lnTo>
                                    <a:pt x="68" y="354"/>
                                  </a:lnTo>
                                  <a:lnTo>
                                    <a:pt x="79" y="340"/>
                                  </a:lnTo>
                                  <a:lnTo>
                                    <a:pt x="81" y="327"/>
                                  </a:lnTo>
                                  <a:lnTo>
                                    <a:pt x="81" y="210"/>
                                  </a:lnTo>
                                  <a:lnTo>
                                    <a:pt x="86" y="186"/>
                                  </a:lnTo>
                                  <a:lnTo>
                                    <a:pt x="100" y="170"/>
                                  </a:lnTo>
                                  <a:lnTo>
                                    <a:pt x="119" y="161"/>
                                  </a:lnTo>
                                  <a:lnTo>
                                    <a:pt x="247" y="161"/>
                                  </a:lnTo>
                                  <a:lnTo>
                                    <a:pt x="241" y="142"/>
                                  </a:lnTo>
                                  <a:lnTo>
                                    <a:pt x="231" y="123"/>
                                  </a:lnTo>
                                  <a:lnTo>
                                    <a:pt x="228" y="121"/>
                                  </a:lnTo>
                                  <a:lnTo>
                                    <a:pt x="81" y="121"/>
                                  </a:lnTo>
                                  <a:lnTo>
                                    <a:pt x="81" y="36"/>
                                  </a:lnTo>
                                  <a:lnTo>
                                    <a:pt x="81" y="35"/>
                                  </a:lnTo>
                                  <a:lnTo>
                                    <a:pt x="74" y="14"/>
                                  </a:lnTo>
                                  <a:lnTo>
                                    <a:pt x="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2"/>
                          <wps:cNvSpPr>
                            <a:spLocks/>
                          </wps:cNvSpPr>
                          <wps:spPr bwMode="auto">
                            <a:xfrm>
                              <a:off x="539" y="101"/>
                              <a:ext cx="251" cy="364"/>
                            </a:xfrm>
                            <a:custGeom>
                              <a:avLst/>
                              <a:gdLst>
                                <a:gd name="T0" fmla="*/ 176 w 251"/>
                                <a:gd name="T1" fmla="*/ 92 h 364"/>
                                <a:gd name="T2" fmla="*/ 149 w 251"/>
                                <a:gd name="T3" fmla="*/ 93 h 364"/>
                                <a:gd name="T4" fmla="*/ 127 w 251"/>
                                <a:gd name="T5" fmla="*/ 96 h 364"/>
                                <a:gd name="T6" fmla="*/ 108 w 251"/>
                                <a:gd name="T7" fmla="*/ 102 h 364"/>
                                <a:gd name="T8" fmla="*/ 93 w 251"/>
                                <a:gd name="T9" fmla="*/ 110 h 364"/>
                                <a:gd name="T10" fmla="*/ 81 w 251"/>
                                <a:gd name="T11" fmla="*/ 121 h 364"/>
                                <a:gd name="T12" fmla="*/ 228 w 251"/>
                                <a:gd name="T13" fmla="*/ 121 h 364"/>
                                <a:gd name="T14" fmla="*/ 216 w 251"/>
                                <a:gd name="T15" fmla="*/ 109 h 364"/>
                                <a:gd name="T16" fmla="*/ 198 w 251"/>
                                <a:gd name="T17" fmla="*/ 98 h 364"/>
                                <a:gd name="T18" fmla="*/ 176 w 251"/>
                                <a:gd name="T19" fmla="*/ 92 h 3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51" h="364">
                                  <a:moveTo>
                                    <a:pt x="176" y="92"/>
                                  </a:moveTo>
                                  <a:lnTo>
                                    <a:pt x="149" y="93"/>
                                  </a:lnTo>
                                  <a:lnTo>
                                    <a:pt x="127" y="96"/>
                                  </a:lnTo>
                                  <a:lnTo>
                                    <a:pt x="108" y="102"/>
                                  </a:lnTo>
                                  <a:lnTo>
                                    <a:pt x="93" y="110"/>
                                  </a:lnTo>
                                  <a:lnTo>
                                    <a:pt x="81" y="121"/>
                                  </a:lnTo>
                                  <a:lnTo>
                                    <a:pt x="228" y="121"/>
                                  </a:lnTo>
                                  <a:lnTo>
                                    <a:pt x="216" y="109"/>
                                  </a:lnTo>
                                  <a:lnTo>
                                    <a:pt x="198" y="98"/>
                                  </a:lnTo>
                                  <a:lnTo>
                                    <a:pt x="176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3"/>
                        <wpg:cNvGrpSpPr>
                          <a:grpSpLocks/>
                        </wpg:cNvGrpSpPr>
                        <wpg:grpSpPr bwMode="auto">
                          <a:xfrm>
                            <a:off x="152" y="490"/>
                            <a:ext cx="258" cy="275"/>
                            <a:chOff x="152" y="490"/>
                            <a:chExt cx="258" cy="275"/>
                          </a:xfrm>
                        </wpg:grpSpPr>
                        <wps:wsp>
                          <wps:cNvPr id="21" name="Freeform 14"/>
                          <wps:cNvSpPr>
                            <a:spLocks/>
                          </wps:cNvSpPr>
                          <wps:spPr bwMode="auto">
                            <a:xfrm>
                              <a:off x="152" y="490"/>
                              <a:ext cx="258" cy="275"/>
                            </a:xfrm>
                            <a:custGeom>
                              <a:avLst/>
                              <a:gdLst>
                                <a:gd name="T0" fmla="*/ 248 w 258"/>
                                <a:gd name="T1" fmla="*/ 63 h 275"/>
                                <a:gd name="T2" fmla="*/ 109 w 258"/>
                                <a:gd name="T3" fmla="*/ 63 h 275"/>
                                <a:gd name="T4" fmla="*/ 140 w 258"/>
                                <a:gd name="T5" fmla="*/ 63 h 275"/>
                                <a:gd name="T6" fmla="*/ 160 w 258"/>
                                <a:gd name="T7" fmla="*/ 68 h 275"/>
                                <a:gd name="T8" fmla="*/ 170 w 258"/>
                                <a:gd name="T9" fmla="*/ 79 h 275"/>
                                <a:gd name="T10" fmla="*/ 171 w 258"/>
                                <a:gd name="T11" fmla="*/ 101 h 275"/>
                                <a:gd name="T12" fmla="*/ 162 w 258"/>
                                <a:gd name="T13" fmla="*/ 105 h 275"/>
                                <a:gd name="T14" fmla="*/ 101 w 258"/>
                                <a:gd name="T15" fmla="*/ 112 h 275"/>
                                <a:gd name="T16" fmla="*/ 78 w 258"/>
                                <a:gd name="T17" fmla="*/ 116 h 275"/>
                                <a:gd name="T18" fmla="*/ 56 w 258"/>
                                <a:gd name="T19" fmla="*/ 121 h 275"/>
                                <a:gd name="T20" fmla="*/ 36 w 258"/>
                                <a:gd name="T21" fmla="*/ 129 h 275"/>
                                <a:gd name="T22" fmla="*/ 20 w 258"/>
                                <a:gd name="T23" fmla="*/ 141 h 275"/>
                                <a:gd name="T24" fmla="*/ 7 w 258"/>
                                <a:gd name="T25" fmla="*/ 158 h 275"/>
                                <a:gd name="T26" fmla="*/ 0 w 258"/>
                                <a:gd name="T27" fmla="*/ 179 h 275"/>
                                <a:gd name="T28" fmla="*/ 2 w 258"/>
                                <a:gd name="T29" fmla="*/ 208 h 275"/>
                                <a:gd name="T30" fmla="*/ 10 w 258"/>
                                <a:gd name="T31" fmla="*/ 231 h 275"/>
                                <a:gd name="T32" fmla="*/ 22 w 258"/>
                                <a:gd name="T33" fmla="*/ 249 h 275"/>
                                <a:gd name="T34" fmla="*/ 37 w 258"/>
                                <a:gd name="T35" fmla="*/ 262 h 275"/>
                                <a:gd name="T36" fmla="*/ 55 w 258"/>
                                <a:gd name="T37" fmla="*/ 270 h 275"/>
                                <a:gd name="T38" fmla="*/ 74 w 258"/>
                                <a:gd name="T39" fmla="*/ 274 h 275"/>
                                <a:gd name="T40" fmla="*/ 99 w 258"/>
                                <a:gd name="T41" fmla="*/ 273 h 275"/>
                                <a:gd name="T42" fmla="*/ 120 w 258"/>
                                <a:gd name="T43" fmla="*/ 269 h 275"/>
                                <a:gd name="T44" fmla="*/ 139 w 258"/>
                                <a:gd name="T45" fmla="*/ 263 h 275"/>
                                <a:gd name="T46" fmla="*/ 155 w 258"/>
                                <a:gd name="T47" fmla="*/ 254 h 275"/>
                                <a:gd name="T48" fmla="*/ 170 w 258"/>
                                <a:gd name="T49" fmla="*/ 243 h 275"/>
                                <a:gd name="T50" fmla="*/ 257 w 258"/>
                                <a:gd name="T51" fmla="*/ 243 h 275"/>
                                <a:gd name="T52" fmla="*/ 257 w 258"/>
                                <a:gd name="T53" fmla="*/ 238 h 275"/>
                                <a:gd name="T54" fmla="*/ 256 w 258"/>
                                <a:gd name="T55" fmla="*/ 234 h 275"/>
                                <a:gd name="T56" fmla="*/ 255 w 258"/>
                                <a:gd name="T57" fmla="*/ 229 h 275"/>
                                <a:gd name="T58" fmla="*/ 253 w 258"/>
                                <a:gd name="T59" fmla="*/ 224 h 275"/>
                                <a:gd name="T60" fmla="*/ 114 w 258"/>
                                <a:gd name="T61" fmla="*/ 224 h 275"/>
                                <a:gd name="T62" fmla="*/ 88 w 258"/>
                                <a:gd name="T63" fmla="*/ 218 h 275"/>
                                <a:gd name="T64" fmla="*/ 75 w 258"/>
                                <a:gd name="T65" fmla="*/ 204 h 275"/>
                                <a:gd name="T66" fmla="*/ 78 w 258"/>
                                <a:gd name="T67" fmla="*/ 181 h 275"/>
                                <a:gd name="T68" fmla="*/ 91 w 258"/>
                                <a:gd name="T69" fmla="*/ 168 h 275"/>
                                <a:gd name="T70" fmla="*/ 112 w 258"/>
                                <a:gd name="T71" fmla="*/ 161 h 275"/>
                                <a:gd name="T72" fmla="*/ 144 w 258"/>
                                <a:gd name="T73" fmla="*/ 156 h 275"/>
                                <a:gd name="T74" fmla="*/ 153 w 258"/>
                                <a:gd name="T75" fmla="*/ 154 h 275"/>
                                <a:gd name="T76" fmla="*/ 167 w 258"/>
                                <a:gd name="T77" fmla="*/ 152 h 275"/>
                                <a:gd name="T78" fmla="*/ 175 w 258"/>
                                <a:gd name="T79" fmla="*/ 144 h 275"/>
                                <a:gd name="T80" fmla="*/ 250 w 258"/>
                                <a:gd name="T81" fmla="*/ 144 h 275"/>
                                <a:gd name="T82" fmla="*/ 250 w 258"/>
                                <a:gd name="T83" fmla="*/ 76 h 275"/>
                                <a:gd name="T84" fmla="*/ 248 w 258"/>
                                <a:gd name="T85" fmla="*/ 63 h 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258" h="275">
                                  <a:moveTo>
                                    <a:pt x="248" y="63"/>
                                  </a:moveTo>
                                  <a:lnTo>
                                    <a:pt x="109" y="63"/>
                                  </a:lnTo>
                                  <a:lnTo>
                                    <a:pt x="140" y="63"/>
                                  </a:lnTo>
                                  <a:lnTo>
                                    <a:pt x="160" y="68"/>
                                  </a:lnTo>
                                  <a:lnTo>
                                    <a:pt x="170" y="79"/>
                                  </a:lnTo>
                                  <a:lnTo>
                                    <a:pt x="171" y="101"/>
                                  </a:lnTo>
                                  <a:lnTo>
                                    <a:pt x="162" y="105"/>
                                  </a:lnTo>
                                  <a:lnTo>
                                    <a:pt x="101" y="112"/>
                                  </a:lnTo>
                                  <a:lnTo>
                                    <a:pt x="78" y="116"/>
                                  </a:lnTo>
                                  <a:lnTo>
                                    <a:pt x="56" y="121"/>
                                  </a:lnTo>
                                  <a:lnTo>
                                    <a:pt x="36" y="129"/>
                                  </a:lnTo>
                                  <a:lnTo>
                                    <a:pt x="20" y="141"/>
                                  </a:lnTo>
                                  <a:lnTo>
                                    <a:pt x="7" y="158"/>
                                  </a:lnTo>
                                  <a:lnTo>
                                    <a:pt x="0" y="179"/>
                                  </a:lnTo>
                                  <a:lnTo>
                                    <a:pt x="2" y="208"/>
                                  </a:lnTo>
                                  <a:lnTo>
                                    <a:pt x="10" y="231"/>
                                  </a:lnTo>
                                  <a:lnTo>
                                    <a:pt x="22" y="249"/>
                                  </a:lnTo>
                                  <a:lnTo>
                                    <a:pt x="37" y="262"/>
                                  </a:lnTo>
                                  <a:lnTo>
                                    <a:pt x="55" y="270"/>
                                  </a:lnTo>
                                  <a:lnTo>
                                    <a:pt x="74" y="274"/>
                                  </a:lnTo>
                                  <a:lnTo>
                                    <a:pt x="99" y="273"/>
                                  </a:lnTo>
                                  <a:lnTo>
                                    <a:pt x="120" y="269"/>
                                  </a:lnTo>
                                  <a:lnTo>
                                    <a:pt x="139" y="263"/>
                                  </a:lnTo>
                                  <a:lnTo>
                                    <a:pt x="155" y="254"/>
                                  </a:lnTo>
                                  <a:lnTo>
                                    <a:pt x="170" y="243"/>
                                  </a:lnTo>
                                  <a:lnTo>
                                    <a:pt x="257" y="243"/>
                                  </a:lnTo>
                                  <a:lnTo>
                                    <a:pt x="257" y="238"/>
                                  </a:lnTo>
                                  <a:lnTo>
                                    <a:pt x="256" y="234"/>
                                  </a:lnTo>
                                  <a:lnTo>
                                    <a:pt x="255" y="229"/>
                                  </a:lnTo>
                                  <a:lnTo>
                                    <a:pt x="253" y="224"/>
                                  </a:lnTo>
                                  <a:lnTo>
                                    <a:pt x="114" y="224"/>
                                  </a:lnTo>
                                  <a:lnTo>
                                    <a:pt x="88" y="218"/>
                                  </a:lnTo>
                                  <a:lnTo>
                                    <a:pt x="75" y="204"/>
                                  </a:lnTo>
                                  <a:lnTo>
                                    <a:pt x="78" y="181"/>
                                  </a:lnTo>
                                  <a:lnTo>
                                    <a:pt x="91" y="168"/>
                                  </a:lnTo>
                                  <a:lnTo>
                                    <a:pt x="112" y="161"/>
                                  </a:lnTo>
                                  <a:lnTo>
                                    <a:pt x="144" y="156"/>
                                  </a:lnTo>
                                  <a:lnTo>
                                    <a:pt x="153" y="154"/>
                                  </a:lnTo>
                                  <a:lnTo>
                                    <a:pt x="167" y="152"/>
                                  </a:lnTo>
                                  <a:lnTo>
                                    <a:pt x="175" y="144"/>
                                  </a:lnTo>
                                  <a:lnTo>
                                    <a:pt x="250" y="144"/>
                                  </a:lnTo>
                                  <a:lnTo>
                                    <a:pt x="250" y="76"/>
                                  </a:lnTo>
                                  <a:lnTo>
                                    <a:pt x="248" y="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15"/>
                          <wps:cNvSpPr>
                            <a:spLocks/>
                          </wps:cNvSpPr>
                          <wps:spPr bwMode="auto">
                            <a:xfrm>
                              <a:off x="152" y="490"/>
                              <a:ext cx="258" cy="275"/>
                            </a:xfrm>
                            <a:custGeom>
                              <a:avLst/>
                              <a:gdLst>
                                <a:gd name="T0" fmla="*/ 257 w 258"/>
                                <a:gd name="T1" fmla="*/ 243 h 275"/>
                                <a:gd name="T2" fmla="*/ 170 w 258"/>
                                <a:gd name="T3" fmla="*/ 243 h 275"/>
                                <a:gd name="T4" fmla="*/ 182 w 258"/>
                                <a:gd name="T5" fmla="*/ 259 h 275"/>
                                <a:gd name="T6" fmla="*/ 199 w 258"/>
                                <a:gd name="T7" fmla="*/ 270 h 275"/>
                                <a:gd name="T8" fmla="*/ 230 w 258"/>
                                <a:gd name="T9" fmla="*/ 270 h 275"/>
                                <a:gd name="T10" fmla="*/ 248 w 258"/>
                                <a:gd name="T11" fmla="*/ 262 h 275"/>
                                <a:gd name="T12" fmla="*/ 256 w 258"/>
                                <a:gd name="T13" fmla="*/ 249 h 275"/>
                                <a:gd name="T14" fmla="*/ 257 w 258"/>
                                <a:gd name="T15" fmla="*/ 243 h 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58" h="275">
                                  <a:moveTo>
                                    <a:pt x="257" y="243"/>
                                  </a:moveTo>
                                  <a:lnTo>
                                    <a:pt x="170" y="243"/>
                                  </a:lnTo>
                                  <a:lnTo>
                                    <a:pt x="182" y="259"/>
                                  </a:lnTo>
                                  <a:lnTo>
                                    <a:pt x="199" y="270"/>
                                  </a:lnTo>
                                  <a:lnTo>
                                    <a:pt x="230" y="270"/>
                                  </a:lnTo>
                                  <a:lnTo>
                                    <a:pt x="248" y="262"/>
                                  </a:lnTo>
                                  <a:lnTo>
                                    <a:pt x="256" y="249"/>
                                  </a:lnTo>
                                  <a:lnTo>
                                    <a:pt x="257" y="2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16"/>
                          <wps:cNvSpPr>
                            <a:spLocks/>
                          </wps:cNvSpPr>
                          <wps:spPr bwMode="auto">
                            <a:xfrm>
                              <a:off x="152" y="490"/>
                              <a:ext cx="258" cy="275"/>
                            </a:xfrm>
                            <a:custGeom>
                              <a:avLst/>
                              <a:gdLst>
                                <a:gd name="T0" fmla="*/ 250 w 258"/>
                                <a:gd name="T1" fmla="*/ 144 h 275"/>
                                <a:gd name="T2" fmla="*/ 175 w 258"/>
                                <a:gd name="T3" fmla="*/ 144 h 275"/>
                                <a:gd name="T4" fmla="*/ 175 w 258"/>
                                <a:gd name="T5" fmla="*/ 172 h 275"/>
                                <a:gd name="T6" fmla="*/ 171 w 258"/>
                                <a:gd name="T7" fmla="*/ 191 h 275"/>
                                <a:gd name="T8" fmla="*/ 159 w 258"/>
                                <a:gd name="T9" fmla="*/ 207 h 275"/>
                                <a:gd name="T10" fmla="*/ 139 w 258"/>
                                <a:gd name="T11" fmla="*/ 219 h 275"/>
                                <a:gd name="T12" fmla="*/ 114 w 258"/>
                                <a:gd name="T13" fmla="*/ 224 h 275"/>
                                <a:gd name="T14" fmla="*/ 253 w 258"/>
                                <a:gd name="T15" fmla="*/ 224 h 275"/>
                                <a:gd name="T16" fmla="*/ 250 w 258"/>
                                <a:gd name="T17" fmla="*/ 213 h 275"/>
                                <a:gd name="T18" fmla="*/ 250 w 258"/>
                                <a:gd name="T19" fmla="*/ 144 h 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58" h="275">
                                  <a:moveTo>
                                    <a:pt x="250" y="144"/>
                                  </a:moveTo>
                                  <a:lnTo>
                                    <a:pt x="175" y="144"/>
                                  </a:lnTo>
                                  <a:lnTo>
                                    <a:pt x="175" y="172"/>
                                  </a:lnTo>
                                  <a:lnTo>
                                    <a:pt x="171" y="191"/>
                                  </a:lnTo>
                                  <a:lnTo>
                                    <a:pt x="159" y="207"/>
                                  </a:lnTo>
                                  <a:lnTo>
                                    <a:pt x="139" y="219"/>
                                  </a:lnTo>
                                  <a:lnTo>
                                    <a:pt x="114" y="224"/>
                                  </a:lnTo>
                                  <a:lnTo>
                                    <a:pt x="253" y="224"/>
                                  </a:lnTo>
                                  <a:lnTo>
                                    <a:pt x="250" y="213"/>
                                  </a:lnTo>
                                  <a:lnTo>
                                    <a:pt x="250" y="1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17"/>
                          <wps:cNvSpPr>
                            <a:spLocks/>
                          </wps:cNvSpPr>
                          <wps:spPr bwMode="auto">
                            <a:xfrm>
                              <a:off x="152" y="490"/>
                              <a:ext cx="258" cy="275"/>
                            </a:xfrm>
                            <a:custGeom>
                              <a:avLst/>
                              <a:gdLst>
                                <a:gd name="T0" fmla="*/ 134 w 258"/>
                                <a:gd name="T1" fmla="*/ 0 h 275"/>
                                <a:gd name="T2" fmla="*/ 103 w 258"/>
                                <a:gd name="T3" fmla="*/ 2 h 275"/>
                                <a:gd name="T4" fmla="*/ 76 w 258"/>
                                <a:gd name="T5" fmla="*/ 7 h 275"/>
                                <a:gd name="T6" fmla="*/ 54 w 258"/>
                                <a:gd name="T7" fmla="*/ 16 h 275"/>
                                <a:gd name="T8" fmla="*/ 36 w 258"/>
                                <a:gd name="T9" fmla="*/ 27 h 275"/>
                                <a:gd name="T10" fmla="*/ 24 w 258"/>
                                <a:gd name="T11" fmla="*/ 40 h 275"/>
                                <a:gd name="T12" fmla="*/ 16 w 258"/>
                                <a:gd name="T13" fmla="*/ 54 h 275"/>
                                <a:gd name="T14" fmla="*/ 20 w 258"/>
                                <a:gd name="T15" fmla="*/ 80 h 275"/>
                                <a:gd name="T16" fmla="*/ 32 w 258"/>
                                <a:gd name="T17" fmla="*/ 95 h 275"/>
                                <a:gd name="T18" fmla="*/ 55 w 258"/>
                                <a:gd name="T19" fmla="*/ 99 h 275"/>
                                <a:gd name="T20" fmla="*/ 62 w 258"/>
                                <a:gd name="T21" fmla="*/ 97 h 275"/>
                                <a:gd name="T22" fmla="*/ 68 w 258"/>
                                <a:gd name="T23" fmla="*/ 92 h 275"/>
                                <a:gd name="T24" fmla="*/ 71 w 258"/>
                                <a:gd name="T25" fmla="*/ 89 h 275"/>
                                <a:gd name="T26" fmla="*/ 75 w 258"/>
                                <a:gd name="T27" fmla="*/ 86 h 275"/>
                                <a:gd name="T28" fmla="*/ 78 w 258"/>
                                <a:gd name="T29" fmla="*/ 83 h 275"/>
                                <a:gd name="T30" fmla="*/ 91 w 258"/>
                                <a:gd name="T31" fmla="*/ 72 h 275"/>
                                <a:gd name="T32" fmla="*/ 109 w 258"/>
                                <a:gd name="T33" fmla="*/ 63 h 275"/>
                                <a:gd name="T34" fmla="*/ 248 w 258"/>
                                <a:gd name="T35" fmla="*/ 63 h 275"/>
                                <a:gd name="T36" fmla="*/ 247 w 258"/>
                                <a:gd name="T37" fmla="*/ 57 h 275"/>
                                <a:gd name="T38" fmla="*/ 240 w 258"/>
                                <a:gd name="T39" fmla="*/ 40 h 275"/>
                                <a:gd name="T40" fmla="*/ 228 w 258"/>
                                <a:gd name="T41" fmla="*/ 26 h 275"/>
                                <a:gd name="T42" fmla="*/ 211 w 258"/>
                                <a:gd name="T43" fmla="*/ 15 h 275"/>
                                <a:gd name="T44" fmla="*/ 189 w 258"/>
                                <a:gd name="T45" fmla="*/ 6 h 275"/>
                                <a:gd name="T46" fmla="*/ 164 w 258"/>
                                <a:gd name="T47" fmla="*/ 1 h 275"/>
                                <a:gd name="T48" fmla="*/ 134 w 258"/>
                                <a:gd name="T49" fmla="*/ 0 h 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258" h="275">
                                  <a:moveTo>
                                    <a:pt x="134" y="0"/>
                                  </a:moveTo>
                                  <a:lnTo>
                                    <a:pt x="103" y="2"/>
                                  </a:lnTo>
                                  <a:lnTo>
                                    <a:pt x="76" y="7"/>
                                  </a:lnTo>
                                  <a:lnTo>
                                    <a:pt x="54" y="16"/>
                                  </a:lnTo>
                                  <a:lnTo>
                                    <a:pt x="36" y="27"/>
                                  </a:lnTo>
                                  <a:lnTo>
                                    <a:pt x="24" y="40"/>
                                  </a:lnTo>
                                  <a:lnTo>
                                    <a:pt x="16" y="54"/>
                                  </a:lnTo>
                                  <a:lnTo>
                                    <a:pt x="20" y="80"/>
                                  </a:lnTo>
                                  <a:lnTo>
                                    <a:pt x="32" y="95"/>
                                  </a:lnTo>
                                  <a:lnTo>
                                    <a:pt x="55" y="99"/>
                                  </a:lnTo>
                                  <a:lnTo>
                                    <a:pt x="62" y="97"/>
                                  </a:lnTo>
                                  <a:lnTo>
                                    <a:pt x="68" y="92"/>
                                  </a:lnTo>
                                  <a:lnTo>
                                    <a:pt x="71" y="89"/>
                                  </a:lnTo>
                                  <a:lnTo>
                                    <a:pt x="75" y="86"/>
                                  </a:lnTo>
                                  <a:lnTo>
                                    <a:pt x="78" y="83"/>
                                  </a:lnTo>
                                  <a:lnTo>
                                    <a:pt x="91" y="72"/>
                                  </a:lnTo>
                                  <a:lnTo>
                                    <a:pt x="109" y="63"/>
                                  </a:lnTo>
                                  <a:lnTo>
                                    <a:pt x="248" y="63"/>
                                  </a:lnTo>
                                  <a:lnTo>
                                    <a:pt x="247" y="57"/>
                                  </a:lnTo>
                                  <a:lnTo>
                                    <a:pt x="240" y="40"/>
                                  </a:lnTo>
                                  <a:lnTo>
                                    <a:pt x="228" y="26"/>
                                  </a:lnTo>
                                  <a:lnTo>
                                    <a:pt x="211" y="15"/>
                                  </a:lnTo>
                                  <a:lnTo>
                                    <a:pt x="189" y="6"/>
                                  </a:lnTo>
                                  <a:lnTo>
                                    <a:pt x="164" y="1"/>
                                  </a:lnTo>
                                  <a:lnTo>
                                    <a:pt x="1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" name="Freeform 18"/>
                        <wps:cNvSpPr>
                          <a:spLocks/>
                        </wps:cNvSpPr>
                        <wps:spPr bwMode="auto">
                          <a:xfrm>
                            <a:off x="284" y="24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0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6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9"/>
                        <wps:cNvSpPr>
                          <a:spLocks/>
                        </wps:cNvSpPr>
                        <wps:spPr bwMode="auto">
                          <a:xfrm>
                            <a:off x="272" y="205"/>
                            <a:ext cx="252" cy="265"/>
                          </a:xfrm>
                          <a:custGeom>
                            <a:avLst/>
                            <a:gdLst>
                              <a:gd name="T0" fmla="*/ 218 w 252"/>
                              <a:gd name="T1" fmla="*/ 0 h 265"/>
                              <a:gd name="T2" fmla="*/ 41 w 252"/>
                              <a:gd name="T3" fmla="*/ 0 h 265"/>
                              <a:gd name="T4" fmla="*/ 37 w 252"/>
                              <a:gd name="T5" fmla="*/ 0 h 265"/>
                              <a:gd name="T6" fmla="*/ 34 w 252"/>
                              <a:gd name="T7" fmla="*/ 1 h 265"/>
                              <a:gd name="T8" fmla="*/ 20 w 252"/>
                              <a:gd name="T9" fmla="*/ 5 h 265"/>
                              <a:gd name="T10" fmla="*/ 11 w 252"/>
                              <a:gd name="T11" fmla="*/ 18 h 265"/>
                              <a:gd name="T12" fmla="*/ 11 w 252"/>
                              <a:gd name="T13" fmla="*/ 47 h 265"/>
                              <a:gd name="T14" fmla="*/ 20 w 252"/>
                              <a:gd name="T15" fmla="*/ 59 h 265"/>
                              <a:gd name="T16" fmla="*/ 34 w 252"/>
                              <a:gd name="T17" fmla="*/ 64 h 265"/>
                              <a:gd name="T18" fmla="*/ 37 w 252"/>
                              <a:gd name="T19" fmla="*/ 65 h 265"/>
                              <a:gd name="T20" fmla="*/ 41 w 252"/>
                              <a:gd name="T21" fmla="*/ 65 h 265"/>
                              <a:gd name="T22" fmla="*/ 136 w 252"/>
                              <a:gd name="T23" fmla="*/ 65 h 265"/>
                              <a:gd name="T24" fmla="*/ 10 w 252"/>
                              <a:gd name="T25" fmla="*/ 201 h 265"/>
                              <a:gd name="T26" fmla="*/ 3 w 252"/>
                              <a:gd name="T27" fmla="*/ 209 h 265"/>
                              <a:gd name="T28" fmla="*/ 0 w 252"/>
                              <a:gd name="T29" fmla="*/ 219 h 265"/>
                              <a:gd name="T30" fmla="*/ 0 w 252"/>
                              <a:gd name="T31" fmla="*/ 233 h 265"/>
                              <a:gd name="T32" fmla="*/ 6 w 252"/>
                              <a:gd name="T33" fmla="*/ 251 h 265"/>
                              <a:gd name="T34" fmla="*/ 25 w 252"/>
                              <a:gd name="T35" fmla="*/ 263 h 265"/>
                              <a:gd name="T36" fmla="*/ 36 w 252"/>
                              <a:gd name="T37" fmla="*/ 264 h 265"/>
                              <a:gd name="T38" fmla="*/ 221 w 252"/>
                              <a:gd name="T39" fmla="*/ 264 h 265"/>
                              <a:gd name="T40" fmla="*/ 225 w 252"/>
                              <a:gd name="T41" fmla="*/ 263 h 265"/>
                              <a:gd name="T42" fmla="*/ 228 w 252"/>
                              <a:gd name="T43" fmla="*/ 262 h 265"/>
                              <a:gd name="T44" fmla="*/ 242 w 252"/>
                              <a:gd name="T45" fmla="*/ 258 h 265"/>
                              <a:gd name="T46" fmla="*/ 251 w 252"/>
                              <a:gd name="T47" fmla="*/ 245 h 265"/>
                              <a:gd name="T48" fmla="*/ 251 w 252"/>
                              <a:gd name="T49" fmla="*/ 217 h 265"/>
                              <a:gd name="T50" fmla="*/ 242 w 252"/>
                              <a:gd name="T51" fmla="*/ 204 h 265"/>
                              <a:gd name="T52" fmla="*/ 228 w 252"/>
                              <a:gd name="T53" fmla="*/ 200 h 265"/>
                              <a:gd name="T54" fmla="*/ 225 w 252"/>
                              <a:gd name="T55" fmla="*/ 199 h 265"/>
                              <a:gd name="T56" fmla="*/ 221 w 252"/>
                              <a:gd name="T57" fmla="*/ 198 h 265"/>
                              <a:gd name="T58" fmla="*/ 112 w 252"/>
                              <a:gd name="T59" fmla="*/ 198 h 265"/>
                              <a:gd name="T60" fmla="*/ 235 w 252"/>
                              <a:gd name="T61" fmla="*/ 63 h 265"/>
                              <a:gd name="T62" fmla="*/ 243 w 252"/>
                              <a:gd name="T63" fmla="*/ 55 h 265"/>
                              <a:gd name="T64" fmla="*/ 248 w 252"/>
                              <a:gd name="T65" fmla="*/ 45 h 265"/>
                              <a:gd name="T66" fmla="*/ 248 w 252"/>
                              <a:gd name="T67" fmla="*/ 36 h 265"/>
                              <a:gd name="T68" fmla="*/ 248 w 252"/>
                              <a:gd name="T69" fmla="*/ 32 h 265"/>
                              <a:gd name="T70" fmla="*/ 247 w 252"/>
                              <a:gd name="T71" fmla="*/ 26 h 265"/>
                              <a:gd name="T72" fmla="*/ 246 w 252"/>
                              <a:gd name="T73" fmla="*/ 21 h 265"/>
                              <a:gd name="T74" fmla="*/ 240 w 252"/>
                              <a:gd name="T75" fmla="*/ 9 h 265"/>
                              <a:gd name="T76" fmla="*/ 234 w 252"/>
                              <a:gd name="T77" fmla="*/ 4 h 265"/>
                              <a:gd name="T78" fmla="*/ 222 w 252"/>
                              <a:gd name="T79" fmla="*/ 0 h 265"/>
                              <a:gd name="T80" fmla="*/ 218 w 252"/>
                              <a:gd name="T81" fmla="*/ 0 h 2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52" h="265">
                                <a:moveTo>
                                  <a:pt x="218" y="0"/>
                                </a:moveTo>
                                <a:lnTo>
                                  <a:pt x="41" y="0"/>
                                </a:lnTo>
                                <a:lnTo>
                                  <a:pt x="37" y="0"/>
                                </a:lnTo>
                                <a:lnTo>
                                  <a:pt x="34" y="1"/>
                                </a:lnTo>
                                <a:lnTo>
                                  <a:pt x="20" y="5"/>
                                </a:lnTo>
                                <a:lnTo>
                                  <a:pt x="11" y="18"/>
                                </a:lnTo>
                                <a:lnTo>
                                  <a:pt x="11" y="47"/>
                                </a:lnTo>
                                <a:lnTo>
                                  <a:pt x="20" y="59"/>
                                </a:lnTo>
                                <a:lnTo>
                                  <a:pt x="34" y="64"/>
                                </a:lnTo>
                                <a:lnTo>
                                  <a:pt x="37" y="65"/>
                                </a:lnTo>
                                <a:lnTo>
                                  <a:pt x="41" y="65"/>
                                </a:lnTo>
                                <a:lnTo>
                                  <a:pt x="136" y="65"/>
                                </a:lnTo>
                                <a:lnTo>
                                  <a:pt x="10" y="201"/>
                                </a:lnTo>
                                <a:lnTo>
                                  <a:pt x="3" y="209"/>
                                </a:lnTo>
                                <a:lnTo>
                                  <a:pt x="0" y="219"/>
                                </a:lnTo>
                                <a:lnTo>
                                  <a:pt x="0" y="233"/>
                                </a:lnTo>
                                <a:lnTo>
                                  <a:pt x="6" y="251"/>
                                </a:lnTo>
                                <a:lnTo>
                                  <a:pt x="25" y="263"/>
                                </a:lnTo>
                                <a:lnTo>
                                  <a:pt x="36" y="264"/>
                                </a:lnTo>
                                <a:lnTo>
                                  <a:pt x="221" y="264"/>
                                </a:lnTo>
                                <a:lnTo>
                                  <a:pt x="225" y="263"/>
                                </a:lnTo>
                                <a:lnTo>
                                  <a:pt x="228" y="262"/>
                                </a:lnTo>
                                <a:lnTo>
                                  <a:pt x="242" y="258"/>
                                </a:lnTo>
                                <a:lnTo>
                                  <a:pt x="251" y="245"/>
                                </a:lnTo>
                                <a:lnTo>
                                  <a:pt x="251" y="217"/>
                                </a:lnTo>
                                <a:lnTo>
                                  <a:pt x="242" y="204"/>
                                </a:lnTo>
                                <a:lnTo>
                                  <a:pt x="228" y="200"/>
                                </a:lnTo>
                                <a:lnTo>
                                  <a:pt x="225" y="199"/>
                                </a:lnTo>
                                <a:lnTo>
                                  <a:pt x="221" y="198"/>
                                </a:lnTo>
                                <a:lnTo>
                                  <a:pt x="112" y="198"/>
                                </a:lnTo>
                                <a:lnTo>
                                  <a:pt x="235" y="63"/>
                                </a:lnTo>
                                <a:lnTo>
                                  <a:pt x="243" y="55"/>
                                </a:lnTo>
                                <a:lnTo>
                                  <a:pt x="248" y="45"/>
                                </a:lnTo>
                                <a:lnTo>
                                  <a:pt x="248" y="36"/>
                                </a:lnTo>
                                <a:lnTo>
                                  <a:pt x="248" y="32"/>
                                </a:lnTo>
                                <a:lnTo>
                                  <a:pt x="247" y="26"/>
                                </a:lnTo>
                                <a:lnTo>
                                  <a:pt x="246" y="21"/>
                                </a:lnTo>
                                <a:lnTo>
                                  <a:pt x="240" y="9"/>
                                </a:lnTo>
                                <a:lnTo>
                                  <a:pt x="234" y="4"/>
                                </a:lnTo>
                                <a:lnTo>
                                  <a:pt x="222" y="0"/>
                                </a:lnTo>
                                <a:lnTo>
                                  <a:pt x="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900" y="205"/>
                            <a:ext cx="154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11D" w:rsidRDefault="00312BD1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300" w:lineRule="atLeast"/>
                              </w:pPr>
                              <w:r>
                                <w:rPr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>
                                    <wp:extent cx="981075" cy="190500"/>
                                    <wp:effectExtent l="0" t="0" r="0" b="0"/>
                                    <wp:docPr id="4" name="Picture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81075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B311D" w:rsidRDefault="007B311D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339" cy="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11D" w:rsidRDefault="007B311D" w:rsidP="00607092">
                              <w:pPr>
                                <w:pStyle w:val="BodyText"/>
                                <w:kinsoku w:val="0"/>
                                <w:overflowPunct w:val="0"/>
                                <w:spacing w:before="0"/>
                                <w:ind w:left="0" w:right="652" w:firstLine="0"/>
                                <w:rPr>
                                  <w:rFonts w:ascii="Times New Roman" w:hAnsi="Times New Roman" w:cs="Times New Roman"/>
                                  <w:sz w:val="36"/>
                                  <w:szCs w:val="36"/>
                                </w:rPr>
                              </w:pPr>
                            </w:p>
                            <w:p w:rsidR="007B311D" w:rsidRDefault="007B311D" w:rsidP="00EC253A">
                              <w:pPr>
                                <w:pStyle w:val="BodyText"/>
                                <w:kinsoku w:val="0"/>
                                <w:overflowPunct w:val="0"/>
                                <w:spacing w:before="282"/>
                                <w:ind w:left="2268" w:right="1697" w:firstLine="0"/>
                                <w:rPr>
                                  <w:rFonts w:ascii="HelveticaRounded LT Std Bd" w:hAnsi="HelveticaRounded LT Std Bd" w:cs="HelveticaRounded LT Std Bd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pacing w:val="4"/>
                                  <w:sz w:val="36"/>
                                  <w:szCs w:val="36"/>
                                </w:rPr>
                                <w:t>Swis</w:t>
                              </w:r>
                              <w:r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</w:rPr>
                                <w:t>s</w:t>
                              </w:r>
                              <w:r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pacing w:val="8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pacing w:val="4"/>
                                  <w:sz w:val="36"/>
                                  <w:szCs w:val="36"/>
                                </w:rPr>
                                <w:t>Internationa</w:t>
                              </w:r>
                              <w:r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</w:rPr>
                                <w:t>l</w:t>
                              </w:r>
                              <w:r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pacing w:val="8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pacing w:val="4"/>
                                  <w:sz w:val="36"/>
                                  <w:szCs w:val="36"/>
                                </w:rPr>
                                <w:t>Busines</w:t>
                              </w:r>
                              <w:r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</w:rPr>
                                <w:t>s</w:t>
                              </w:r>
                              <w:r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pacing w:val="8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pacing w:val="4"/>
                                  <w:sz w:val="36"/>
                                  <w:szCs w:val="36"/>
                                </w:rPr>
                                <w:t>Boo</w:t>
                              </w:r>
                              <w:r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</w:rPr>
                                <w:t>t</w:t>
                              </w:r>
                              <w:r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pacing w:val="8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="002E50DF"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pacing w:val="4"/>
                                  <w:sz w:val="36"/>
                                  <w:szCs w:val="36"/>
                                </w:rPr>
                                <w:t>Camp</w:t>
                              </w:r>
                            </w:p>
                            <w:p w:rsidR="007B311D" w:rsidRDefault="007B311D" w:rsidP="00607092">
                              <w:pPr>
                                <w:pStyle w:val="BodyText"/>
                                <w:kinsoku w:val="0"/>
                                <w:overflowPunct w:val="0"/>
                                <w:spacing w:before="7"/>
                                <w:ind w:left="0" w:right="870" w:hanging="2052"/>
                                <w:rPr>
                                  <w:rFonts w:ascii="Times New Roman" w:hAnsi="Times New Roman" w:cs="Times New Roman"/>
                                  <w:sz w:val="29"/>
                                  <w:szCs w:val="29"/>
                                </w:rPr>
                              </w:pPr>
                            </w:p>
                            <w:p w:rsidR="00E874AF" w:rsidRPr="00E552B8" w:rsidRDefault="00E874AF" w:rsidP="00C878DE">
                              <w:pPr>
                                <w:pStyle w:val="BodyText"/>
                                <w:kinsoku w:val="0"/>
                                <w:overflowPunct w:val="0"/>
                                <w:spacing w:before="0" w:line="322" w:lineRule="exact"/>
                                <w:ind w:left="2268" w:right="706" w:firstLine="0"/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pacing w:val="4"/>
                                  <w:sz w:val="28"/>
                                  <w:szCs w:val="28"/>
                                </w:rPr>
                              </w:pPr>
                              <w:r w:rsidRPr="00E552B8"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pacing w:val="4"/>
                                  <w:sz w:val="28"/>
                                  <w:szCs w:val="28"/>
                                </w:rPr>
                                <w:t>G</w:t>
                              </w:r>
                              <w:r w:rsidR="004B3604" w:rsidRPr="00E552B8"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pacing w:val="4"/>
                                  <w:sz w:val="28"/>
                                  <w:szCs w:val="28"/>
                                </w:rPr>
                                <w:t>ain I</w:t>
                              </w:r>
                              <w:r w:rsidR="00611F81" w:rsidRPr="00E552B8"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pacing w:val="4"/>
                                  <w:sz w:val="28"/>
                                  <w:szCs w:val="28"/>
                                </w:rPr>
                                <w:t>nternational Business Consulting E</w:t>
                              </w:r>
                              <w:r w:rsidR="004B3604" w:rsidRPr="00E552B8"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pacing w:val="4"/>
                                  <w:sz w:val="28"/>
                                  <w:szCs w:val="28"/>
                                </w:rPr>
                                <w:t>xperience</w:t>
                              </w:r>
                            </w:p>
                            <w:p w:rsidR="007B311D" w:rsidRDefault="00082D45" w:rsidP="00C878DE">
                              <w:pPr>
                                <w:pStyle w:val="BodyText"/>
                                <w:kinsoku w:val="0"/>
                                <w:overflowPunct w:val="0"/>
                                <w:spacing w:before="0" w:line="322" w:lineRule="exact"/>
                                <w:ind w:left="2268" w:right="706" w:firstLine="0"/>
                                <w:rPr>
                                  <w:rFonts w:ascii="HelveticaRounded LT Std Bd" w:hAnsi="HelveticaRounded LT Std Bd" w:cs="HelveticaRounded LT Std Bd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E552B8">
                                <w:rPr>
                                  <w:rFonts w:ascii="HelveticaRounded LT Std Bd" w:hAnsi="HelveticaRounded LT Std Bd" w:cs="HelveticaRounded LT Std Bd"/>
                                  <w:b/>
                                  <w:bCs/>
                                  <w:color w:val="FFFFFF"/>
                                  <w:spacing w:val="4"/>
                                  <w:sz w:val="28"/>
                                  <w:szCs w:val="28"/>
                                </w:rPr>
                                <w:t>in Emerging Markets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66.85pt;height:133.5pt;mso-position-horizontal-relative:char;mso-position-vertical-relative:line" coordsize="11339,2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">
                <v:rect id="Rectangle 3" o:spid="_x0000_s1027" style="position:absolute;width:11340;height:2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:rsidR="007B311D" w:rsidRDefault="00312BD1">
                        <w:pPr>
                          <w:widowControl/>
                          <w:autoSpaceDE/>
                          <w:autoSpaceDN/>
                          <w:adjustRightInd/>
                          <w:spacing w:line="2660" w:lineRule="atLeast"/>
                        </w:pPr>
                        <w:r>
                          <w:rPr>
                            <w:noProof/>
                            <w:lang w:val="en-US" w:eastAsia="en-US"/>
                          </w:rPr>
                          <w:drawing>
                            <wp:inline distT="0" distB="0" distL="0" distR="0">
                              <wp:extent cx="7239000" cy="1704975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239000" cy="1704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B311D" w:rsidRDefault="007B311D"/>
                    </w:txbxContent>
                  </v:textbox>
                </v:rect>
                <v:group id="Group 4" o:spid="_x0000_s1028" style="position:absolute;left:416;top:490;width:375;height:276" coordorigin="416,490" coordsize="375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5" o:spid="_x0000_s1029" style="position:absolute;left:416;top:490;width:375;height:276;visibility:visible;mso-wrap-style:square;v-text-anchor:top" coordsize="375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" path="m27,l16,4,9,13,3,19,,27r,8l,40r,2l1,52,5,65,56,234r2,3l60,245r13,17l90,273r17,2l127,271r17,-12l153,243r3,-8l156,235r,-2l171,173r-59,l109,164r-5,-19l98,118,91,90,77,32,76,28,75,26,74,23,61,7,41,,27,xe" stroked="f">
                    <v:path arrowok="t" o:connecttype="custom" o:connectlocs="27,0;16,4;9,13;3,19;0,27;0,35;0,40;0,42;1,52;5,65;56,234;58,237;60,245;73,262;90,273;107,275;127,271;144,259;153,243;156,235;156,235;156,233;171,173;112,173;109,164;104,145;98,118;91,90;77,32;76,28;75,26;74,23;61,7;41,0;27,0" o:connectangles="0,0,0,0,0,0,0,0,0,0,0,0,0,0,0,0,0,0,0,0,0,0,0,0,0,0,0,0,0,0,0,0,0,0,0"/>
                  </v:shape>
                  <v:shape id="Freeform 6" o:spid="_x0000_s1030" style="position:absolute;left:416;top:490;width:375;height:276;visibility:visible;mso-wrap-style:square;v-text-anchor:top" coordsize="375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" path="m251,112r-64,l189,122r5,21l201,170r16,64l220,243r11,18l249,272r18,3l288,271r17,-12l314,243r1,-3l317,234r18,-59l265,175r-3,-11l258,143r-7,-31xe" stroked="f">
                    <v:path arrowok="t" o:connecttype="custom" o:connectlocs="251,112;187,112;189,122;194,143;201,170;217,234;220,243;231,261;249,272;267,275;288,271;305,259;314,243;315,240;317,234;335,175;265,175;262,164;258,143;251,112" o:connectangles="0,0,0,0,0,0,0,0,0,0,0,0,0,0,0,0,0,0,0,0"/>
                  </v:shape>
                  <v:shape id="Freeform 7" o:spid="_x0000_s1031" style="position:absolute;left:416;top:490;width:375;height:276;visibility:visible;mso-wrap-style:square;v-text-anchor:top" coordsize="375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" path="m335,l315,5,300,21r-2,5l297,31r-2,7l265,175r70,l369,65r4,-13l373,52r1,-10l374,40r,-5l373,27r-3,-8l365,13,357,4,346,,335,xe" stroked="f">
                    <v:path arrowok="t" o:connecttype="custom" o:connectlocs="335,0;315,5;300,21;298,26;297,31;295,38;265,175;335,175;369,65;373,52;373,52;374,42;374,40;374,35;373,27;370,19;365,13;357,4;346,0;335,0" o:connectangles="0,0,0,0,0,0,0,0,0,0,0,0,0,0,0,0,0,0,0,0"/>
                  </v:shape>
                  <v:shape id="Freeform 8" o:spid="_x0000_s1032" style="position:absolute;left:416;top:490;width:375;height:276;visibility:visible;mso-wrap-style:square;v-text-anchor:top" coordsize="375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" path="m201,2l175,3r-18,8l146,24r-3,7l141,35r-1,4l139,44r-2,8l112,173r59,l187,112r64,l238,52r-1,-5l235,40r-2,-6l231,29,219,12,201,2xe" stroked="f">
                    <v:path arrowok="t" o:connecttype="custom" o:connectlocs="201,2;175,3;157,11;146,24;143,31;141,35;140,39;139,44;137,52;112,173;171,173;187,112;251,112;238,52;237,47;235,40;233,34;231,29;219,12;201,2" o:connectangles="0,0,0,0,0,0,0,0,0,0,0,0,0,0,0,0,0,0,0,0"/>
                  </v:shape>
                </v:group>
                <v:group id="Group 9" o:spid="_x0000_s1033" style="position:absolute;left:539;top:101;width:251;height:364" coordorigin="539,101" coordsize="251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0" o:spid="_x0000_s1034" style="position:absolute;left:539;top:101;width:251;height:364;visibility:visible;mso-wrap-style:square;v-text-anchor:top" coordsize="251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" path="m247,161r-128,l149,166r15,15l169,198r,129l169,328r6,21l191,363r28,-1l238,354r10,-15l250,189r-2,-25l247,161xe" stroked="f">
                    <v:path arrowok="t" o:connecttype="custom" o:connectlocs="247,161;119,161;149,166;164,181;169,198;169,327;169,328;175,349;191,363;219,362;238,354;248,339;250,189;248,164;247,161" o:connectangles="0,0,0,0,0,0,0,0,0,0,0,0,0,0,0"/>
                  </v:shape>
                  <v:shape id="Freeform 11" o:spid="_x0000_s1035" style="position:absolute;left:539;top:101;width:251;height:364;visibility:visible;mso-wrap-style:square;v-text-anchor:top" coordsize="251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" path="m58,l30,1,12,9,2,23,,36,,327r6,21l21,363r28,-1l68,354,79,340r2,-13l81,210r5,-24l100,170r19,-9l247,161r-6,-19l231,123r-3,-2l81,121r,-85l81,35,74,14,58,xe" stroked="f">
                    <v:path arrowok="t" o:connecttype="custom" o:connectlocs="58,0;30,1;12,9;2,23;0,36;0,327;6,348;21,363;49,362;68,354;79,340;81,327;81,210;86,186;100,170;119,161;247,161;241,142;231,123;228,121;81,121;81,36;81,35;74,14;58,0" o:connectangles="0,0,0,0,0,0,0,0,0,0,0,0,0,0,0,0,0,0,0,0,0,0,0,0,0"/>
                  </v:shape>
                  <v:shape id="Freeform 12" o:spid="_x0000_s1036" style="position:absolute;left:539;top:101;width:251;height:364;visibility:visible;mso-wrap-style:square;v-text-anchor:top" coordsize="251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" path="m176,92r-27,1l127,96r-19,6l93,110,81,121r147,l216,109,198,98,176,92xe" stroked="f">
                    <v:path arrowok="t" o:connecttype="custom" o:connectlocs="176,92;149,93;127,96;108,102;93,110;81,121;228,121;216,109;198,98;176,92" o:connectangles="0,0,0,0,0,0,0,0,0,0"/>
                  </v:shape>
                </v:group>
                <v:group id="Group 13" o:spid="_x0000_s1037" style="position:absolute;left:152;top:490;width:258;height:275" coordorigin="152,490" coordsize="25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4" o:spid="_x0000_s1038" style="position:absolute;left:152;top:490;width:258;height:275;visibility:visible;mso-wrap-style:square;v-text-anchor:top" coordsize="25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" path="m248,63r-139,l140,63r20,5l170,79r1,22l162,105r-61,7l78,116r-22,5l36,129,20,141,7,158,,179r2,29l10,231r12,18l37,262r18,8l74,274r25,-1l120,269r19,-6l155,254r15,-11l257,243r,-5l256,234r-1,-5l253,224r-139,l88,218,75,204r3,-23l91,168r21,-7l144,156r9,-2l167,152r8,-8l250,144r,-68l248,63xe" stroked="f">
                    <v:path arrowok="t" o:connecttype="custom" o:connectlocs="248,63;109,63;140,63;160,68;170,79;171,101;162,105;101,112;78,116;56,121;36,129;20,141;7,158;0,179;2,208;10,231;22,249;37,262;55,270;74,274;99,273;120,269;139,263;155,254;170,243;257,243;257,238;256,234;255,229;253,224;114,224;88,218;75,204;78,181;91,168;112,161;144,156;153,154;167,152;175,144;250,144;250,76;248,63" o:connectangles="0,0,0,0,0,0,0,0,0,0,0,0,0,0,0,0,0,0,0,0,0,0,0,0,0,0,0,0,0,0,0,0,0,0,0,0,0,0,0,0,0,0,0"/>
                  </v:shape>
                  <v:shape id="Freeform 15" o:spid="_x0000_s1039" style="position:absolute;left:152;top:490;width:258;height:275;visibility:visible;mso-wrap-style:square;v-text-anchor:top" coordsize="25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" path="m257,243r-87,l182,259r17,11l230,270r18,-8l256,249r1,-6xe" stroked="f">
                    <v:path arrowok="t" o:connecttype="custom" o:connectlocs="257,243;170,243;182,259;199,270;230,270;248,262;256,249;257,243" o:connectangles="0,0,0,0,0,0,0,0"/>
                  </v:shape>
                  <v:shape id="Freeform 16" o:spid="_x0000_s1040" style="position:absolute;left:152;top:490;width:258;height:275;visibility:visible;mso-wrap-style:square;v-text-anchor:top" coordsize="25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" path="m250,144r-75,l175,172r-4,19l159,207r-20,12l114,224r139,l250,213r,-69xe" stroked="f">
                    <v:path arrowok="t" o:connecttype="custom" o:connectlocs="250,144;175,144;175,172;171,191;159,207;139,219;114,224;253,224;250,213;250,144" o:connectangles="0,0,0,0,0,0,0,0,0,0"/>
                  </v:shape>
                  <v:shape id="Freeform 17" o:spid="_x0000_s1041" style="position:absolute;left:152;top:490;width:258;height:275;visibility:visible;mso-wrap-style:square;v-text-anchor:top" coordsize="25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" path="m134,l103,2,76,7,54,16,36,27,24,40,16,54r4,26l32,95r23,4l62,97r6,-5l71,89r4,-3l78,83,91,72r18,-9l248,63r-1,-6l240,40,228,26,211,15,189,6,164,1,134,xe" stroked="f">
                    <v:path arrowok="t" o:connecttype="custom" o:connectlocs="134,0;103,2;76,7;54,16;36,27;24,40;16,54;20,80;32,95;55,99;62,97;68,92;71,89;75,86;78,83;91,72;109,63;248,63;247,57;240,40;228,26;211,15;189,6;164,1;134,0" o:connectangles="0,0,0,0,0,0,0,0,0,0,0,0,0,0,0,0,0,0,0,0,0,0,0,0,0"/>
                  </v:shape>
                </v:group>
                <v:shape id="Freeform 18" o:spid="_x0000_s1042" style="position:absolute;left:284;top:24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" path="m,l,e" filled="f" strokecolor="white" strokeweight="72e-5mm">
                  <v:path arrowok="t" o:connecttype="custom" o:connectlocs="0,0;0,0" o:connectangles="0,0"/>
                </v:shape>
                <v:shape id="Freeform 19" o:spid="_x0000_s1043" style="position:absolute;left:272;top:205;width:252;height:265;visibility:visible;mso-wrap-style:square;v-text-anchor:top" coordsize="252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" path="m218,l41,,37,,34,1,20,5,11,18r,29l20,59r14,5l37,65r4,l136,65,10,201r-7,8l,219r,14l6,251r19,12l36,264r185,l225,263r3,-1l242,258r9,-13l251,217r-9,-13l228,200r-3,-1l221,198r-109,l235,63r8,-8l248,45r,-9l248,32r-1,-6l246,21,240,9,234,4,222,r-4,xe" stroked="f">
                  <v:path arrowok="t" o:connecttype="custom" o:connectlocs="218,0;41,0;37,0;34,1;20,5;11,18;11,47;20,59;34,64;37,65;41,65;136,65;10,201;3,209;0,219;0,233;6,251;25,263;36,264;221,264;225,263;228,262;242,258;251,245;251,217;242,204;228,200;225,199;221,198;112,198;235,63;243,55;248,45;248,36;248,32;247,26;246,21;240,9;234,4;222,0;218,0" o:connectangles="0,0,0,0,0,0,0,0,0,0,0,0,0,0,0,0,0,0,0,0,0,0,0,0,0,0,0,0,0,0,0,0,0,0,0,0,0,0,0,0,0"/>
                </v:shape>
                <v:rect id="Rectangle 20" o:spid="_x0000_s1044" style="position:absolute;left:900;top:205;width:154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:rsidR="007B311D" w:rsidRDefault="00312BD1">
                        <w:pPr>
                          <w:widowControl/>
                          <w:autoSpaceDE/>
                          <w:autoSpaceDN/>
                          <w:adjustRightInd/>
                          <w:spacing w:line="300" w:lineRule="atLeast"/>
                        </w:pPr>
                        <w:r>
                          <w:rPr>
                            <w:noProof/>
                            <w:lang w:val="en-US" w:eastAsia="en-US"/>
                          </w:rPr>
                          <w:drawing>
                            <wp:inline distT="0" distB="0" distL="0" distR="0">
                              <wp:extent cx="981075" cy="190500"/>
                              <wp:effectExtent l="0" t="0" r="0" b="0"/>
                              <wp:docPr id="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1075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B311D" w:rsidRDefault="007B311D"/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45" type="#_x0000_t202" style="position:absolute;width:11339;height:2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7B311D" w:rsidRDefault="007B311D" w:rsidP="00607092">
                        <w:pPr>
                          <w:pStyle w:val="BodyText"/>
                          <w:kinsoku w:val="0"/>
                          <w:overflowPunct w:val="0"/>
                          <w:spacing w:before="0"/>
                          <w:ind w:left="0" w:right="652" w:firstLine="0"/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</w:pPr>
                      </w:p>
                      <w:p w:rsidR="007B311D" w:rsidRDefault="007B311D" w:rsidP="00EC253A">
                        <w:pPr>
                          <w:pStyle w:val="BodyText"/>
                          <w:kinsoku w:val="0"/>
                          <w:overflowPunct w:val="0"/>
                          <w:spacing w:before="282"/>
                          <w:ind w:left="2268" w:right="1697" w:firstLine="0"/>
                          <w:rPr>
                            <w:rFonts w:ascii="HelveticaRounded LT Std Bd" w:hAnsi="HelveticaRounded LT Std Bd" w:cs="HelveticaRounded LT Std Bd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pacing w:val="4"/>
                            <w:sz w:val="36"/>
                            <w:szCs w:val="36"/>
                          </w:rPr>
                          <w:t>Swis</w:t>
                        </w:r>
                        <w:r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z w:val="36"/>
                            <w:szCs w:val="36"/>
                          </w:rPr>
                          <w:t>s</w:t>
                        </w:r>
                        <w:r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pacing w:val="8"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pacing w:val="4"/>
                            <w:sz w:val="36"/>
                            <w:szCs w:val="36"/>
                          </w:rPr>
                          <w:t>Internationa</w:t>
                        </w:r>
                        <w:r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z w:val="36"/>
                            <w:szCs w:val="36"/>
                          </w:rPr>
                          <w:t>l</w:t>
                        </w:r>
                        <w:r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pacing w:val="8"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pacing w:val="4"/>
                            <w:sz w:val="36"/>
                            <w:szCs w:val="36"/>
                          </w:rPr>
                          <w:t>Busines</w:t>
                        </w:r>
                        <w:r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z w:val="36"/>
                            <w:szCs w:val="36"/>
                          </w:rPr>
                          <w:t>s</w:t>
                        </w:r>
                        <w:r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pacing w:val="8"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pacing w:val="4"/>
                            <w:sz w:val="36"/>
                            <w:szCs w:val="36"/>
                          </w:rPr>
                          <w:t>Boo</w:t>
                        </w:r>
                        <w:r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z w:val="36"/>
                            <w:szCs w:val="36"/>
                          </w:rPr>
                          <w:t>t</w:t>
                        </w:r>
                        <w:r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pacing w:val="8"/>
                            <w:sz w:val="36"/>
                            <w:szCs w:val="36"/>
                          </w:rPr>
                          <w:t xml:space="preserve"> </w:t>
                        </w:r>
                        <w:r w:rsidR="002E50DF"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pacing w:val="4"/>
                            <w:sz w:val="36"/>
                            <w:szCs w:val="36"/>
                          </w:rPr>
                          <w:t>Camp</w:t>
                        </w:r>
                      </w:p>
                      <w:p w:rsidR="007B311D" w:rsidRDefault="007B311D" w:rsidP="00607092">
                        <w:pPr>
                          <w:pStyle w:val="BodyText"/>
                          <w:kinsoku w:val="0"/>
                          <w:overflowPunct w:val="0"/>
                          <w:spacing w:before="7"/>
                          <w:ind w:left="0" w:right="870" w:hanging="2052"/>
                          <w:rPr>
                            <w:rFonts w:ascii="Times New Roman" w:hAnsi="Times New Roman" w:cs="Times New Roman"/>
                            <w:sz w:val="29"/>
                            <w:szCs w:val="29"/>
                          </w:rPr>
                        </w:pPr>
                      </w:p>
                      <w:p w:rsidR="00E874AF" w:rsidRPr="00E552B8" w:rsidRDefault="00E874AF" w:rsidP="00C878DE">
                        <w:pPr>
                          <w:pStyle w:val="BodyText"/>
                          <w:kinsoku w:val="0"/>
                          <w:overflowPunct w:val="0"/>
                          <w:spacing w:before="0" w:line="322" w:lineRule="exact"/>
                          <w:ind w:left="2268" w:right="706" w:firstLine="0"/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pacing w:val="4"/>
                            <w:sz w:val="28"/>
                            <w:szCs w:val="28"/>
                          </w:rPr>
                        </w:pPr>
                        <w:r w:rsidRPr="00E552B8"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pacing w:val="4"/>
                            <w:sz w:val="28"/>
                            <w:szCs w:val="28"/>
                          </w:rPr>
                          <w:t>G</w:t>
                        </w:r>
                        <w:r w:rsidR="004B3604" w:rsidRPr="00E552B8"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pacing w:val="4"/>
                            <w:sz w:val="28"/>
                            <w:szCs w:val="28"/>
                          </w:rPr>
                          <w:t>ain I</w:t>
                        </w:r>
                        <w:r w:rsidR="00611F81" w:rsidRPr="00E552B8"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pacing w:val="4"/>
                            <w:sz w:val="28"/>
                            <w:szCs w:val="28"/>
                          </w:rPr>
                          <w:t>nternational Business Consulting E</w:t>
                        </w:r>
                        <w:r w:rsidR="004B3604" w:rsidRPr="00E552B8"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pacing w:val="4"/>
                            <w:sz w:val="28"/>
                            <w:szCs w:val="28"/>
                          </w:rPr>
                          <w:t>xperience</w:t>
                        </w:r>
                      </w:p>
                      <w:p w:rsidR="007B311D" w:rsidRDefault="00082D45" w:rsidP="00C878DE">
                        <w:pPr>
                          <w:pStyle w:val="BodyText"/>
                          <w:kinsoku w:val="0"/>
                          <w:overflowPunct w:val="0"/>
                          <w:spacing w:before="0" w:line="322" w:lineRule="exact"/>
                          <w:ind w:left="2268" w:right="706" w:firstLine="0"/>
                          <w:rPr>
                            <w:rFonts w:ascii="HelveticaRounded LT Std Bd" w:hAnsi="HelveticaRounded LT Std Bd" w:cs="HelveticaRounded LT Std Bd"/>
                            <w:color w:val="000000"/>
                            <w:sz w:val="28"/>
                            <w:szCs w:val="28"/>
                          </w:rPr>
                        </w:pPr>
                        <w:r w:rsidRPr="00E552B8">
                          <w:rPr>
                            <w:rFonts w:ascii="HelveticaRounded LT Std Bd" w:hAnsi="HelveticaRounded LT Std Bd" w:cs="HelveticaRounded LT Std Bd"/>
                            <w:b/>
                            <w:bCs/>
                            <w:color w:val="FFFFFF"/>
                            <w:spacing w:val="4"/>
                            <w:sz w:val="28"/>
                            <w:szCs w:val="28"/>
                          </w:rPr>
                          <w:t>in Emerging Markets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B311D" w:rsidRPr="00E552B8" w:rsidRDefault="00312BD1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1539875</wp:posOffset>
            </wp:positionH>
            <wp:positionV relativeFrom="paragraph">
              <wp:posOffset>150495</wp:posOffset>
            </wp:positionV>
            <wp:extent cx="1348105" cy="762000"/>
            <wp:effectExtent l="0" t="0" r="0" b="0"/>
            <wp:wrapNone/>
            <wp:docPr id="2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4445000</wp:posOffset>
            </wp:positionH>
            <wp:positionV relativeFrom="paragraph">
              <wp:posOffset>147955</wp:posOffset>
            </wp:positionV>
            <wp:extent cx="1418590" cy="763270"/>
            <wp:effectExtent l="0" t="0" r="0" b="0"/>
            <wp:wrapNone/>
            <wp:docPr id="6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147955</wp:posOffset>
            </wp:positionV>
            <wp:extent cx="1397635" cy="764540"/>
            <wp:effectExtent l="0" t="0" r="0" b="0"/>
            <wp:wrapNone/>
            <wp:docPr id="2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61" r="33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635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5913120</wp:posOffset>
            </wp:positionH>
            <wp:positionV relativeFrom="paragraph">
              <wp:posOffset>150495</wp:posOffset>
            </wp:positionV>
            <wp:extent cx="1376680" cy="76200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68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206D" w:rsidRPr="00E552B8" w:rsidRDefault="00312BD1" w:rsidP="00607092">
      <w:pPr>
        <w:pStyle w:val="BodyText"/>
        <w:kinsoku w:val="0"/>
        <w:overflowPunct w:val="0"/>
        <w:spacing w:before="0"/>
        <w:ind w:left="284" w:firstLine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2942590</wp:posOffset>
            </wp:positionH>
            <wp:positionV relativeFrom="paragraph">
              <wp:posOffset>3810</wp:posOffset>
            </wp:positionV>
            <wp:extent cx="1445260" cy="762635"/>
            <wp:effectExtent l="0" t="0" r="0" b="0"/>
            <wp:wrapNone/>
            <wp:docPr id="26" name="Grafik 22" descr="C:\Users\smie\AppData\Local\Microsoft\Windows\INetCache\Content.Word\china_shanghai_skyline_flu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2" descr="C:\Users\smie\AppData\Local\Microsoft\Windows\INetCache\Content.Word\china_shanghai_skyline_fluss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260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206D" w:rsidRPr="00E552B8" w:rsidRDefault="0022206D">
      <w:pPr>
        <w:pStyle w:val="BodyText"/>
        <w:kinsoku w:val="0"/>
        <w:overflowPunct w:val="0"/>
        <w:spacing w:before="9"/>
        <w:ind w:left="0" w:firstLine="0"/>
        <w:rPr>
          <w:rFonts w:ascii="Times New Roman" w:hAnsi="Times New Roman" w:cs="Times New Roman"/>
          <w:sz w:val="20"/>
          <w:szCs w:val="20"/>
          <w:lang w:val="en-US"/>
        </w:rPr>
      </w:pPr>
    </w:p>
    <w:p w:rsidR="0022206D" w:rsidRPr="00E552B8" w:rsidRDefault="0022206D">
      <w:pPr>
        <w:pStyle w:val="BodyText"/>
        <w:kinsoku w:val="0"/>
        <w:overflowPunct w:val="0"/>
        <w:spacing w:before="9"/>
        <w:ind w:left="0" w:firstLine="0"/>
        <w:rPr>
          <w:rFonts w:ascii="Times New Roman" w:hAnsi="Times New Roman" w:cs="Times New Roman"/>
          <w:sz w:val="20"/>
          <w:szCs w:val="20"/>
          <w:lang w:val="en-US"/>
        </w:rPr>
      </w:pPr>
    </w:p>
    <w:p w:rsidR="0022206D" w:rsidRPr="00E552B8" w:rsidRDefault="00312BD1">
      <w:pPr>
        <w:pStyle w:val="BodyText"/>
        <w:kinsoku w:val="0"/>
        <w:overflowPunct w:val="0"/>
        <w:spacing w:before="9"/>
        <w:ind w:left="0" w:firstLine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3732530</wp:posOffset>
                </wp:positionH>
                <wp:positionV relativeFrom="paragraph">
                  <wp:posOffset>90170</wp:posOffset>
                </wp:positionV>
                <wp:extent cx="635000" cy="191135"/>
                <wp:effectExtent l="0" t="0" r="0" b="0"/>
                <wp:wrapNone/>
                <wp:docPr id="23" name="Titel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35000" cy="191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E7E73" w:rsidRPr="008E7E73" w:rsidRDefault="008E7E73" w:rsidP="008E7E73">
                            <w:pPr>
                              <w:pStyle w:val="BodyText"/>
                              <w:spacing w:line="216" w:lineRule="auto"/>
                              <w:jc w:val="center"/>
                              <w:rPr>
                                <w:color w:val="FFFFFF"/>
                                <w:sz w:val="4"/>
                                <w:lang w:val="fr-CH"/>
                              </w:rPr>
                            </w:pPr>
                            <w:r w:rsidRPr="008E7E73">
                              <w:rPr>
                                <w:rFonts w:ascii="Calibri" w:hAnsi="Calibri" w:cs="+mj-cs"/>
                                <w:b/>
                                <w:bCs/>
                                <w:caps/>
                                <w:color w:val="FFFFFF"/>
                                <w:kern w:val="24"/>
                                <w:position w:val="1"/>
                                <w:sz w:val="20"/>
                                <w:szCs w:val="80"/>
                                <w:lang w:val="fr-CH"/>
                              </w:rPr>
                              <w:t>China</w:t>
                            </w:r>
                          </w:p>
                        </w:txbxContent>
                      </wps:txbx>
                      <wps:bodyPr vert="horz" wrap="square" lIns="0" tIns="0" rIns="0" bIns="0" rtlCol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itel 1" o:spid="_x0000_s1046" style="position:absolute;margin-left:293.9pt;margin-top:7.1pt;width:50pt;height:15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" filled="f" stroked="f">
                <v:path arrowok="t"/>
                <o:lock v:ext="edit" grouping="t"/>
                <v:textbox inset="0,0,0,0">
                  <w:txbxContent>
                    <w:p w:rsidR="008E7E73" w:rsidRPr="008E7E73" w:rsidRDefault="008E7E73" w:rsidP="008E7E73">
                      <w:pPr>
                        <w:pStyle w:val="BodyText"/>
                        <w:spacing w:line="216" w:lineRule="auto"/>
                        <w:jc w:val="center"/>
                        <w:rPr>
                          <w:color w:val="FFFFFF"/>
                          <w:sz w:val="4"/>
                          <w:lang w:val="fr-CH"/>
                        </w:rPr>
                      </w:pPr>
                      <w:r w:rsidRPr="008E7E73">
                        <w:rPr>
                          <w:rFonts w:ascii="Calibri" w:hAnsi="Calibri" w:cs="+mj-cs"/>
                          <w:b/>
                          <w:bCs/>
                          <w:caps/>
                          <w:color w:val="FFFFFF"/>
                          <w:kern w:val="24"/>
                          <w:position w:val="1"/>
                          <w:sz w:val="20"/>
                          <w:szCs w:val="80"/>
                          <w:lang w:val="fr-CH"/>
                        </w:rPr>
                        <w:t>China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6509385</wp:posOffset>
                </wp:positionH>
                <wp:positionV relativeFrom="paragraph">
                  <wp:posOffset>82550</wp:posOffset>
                </wp:positionV>
                <wp:extent cx="704850" cy="200025"/>
                <wp:effectExtent l="0" t="0" r="0" b="0"/>
                <wp:wrapNone/>
                <wp:docPr id="13" name="Titel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70485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E7E73" w:rsidRPr="008E7E73" w:rsidRDefault="008E7E73" w:rsidP="008E7E73">
                            <w:pPr>
                              <w:pStyle w:val="BodyText"/>
                              <w:spacing w:line="216" w:lineRule="auto"/>
                              <w:jc w:val="center"/>
                              <w:rPr>
                                <w:color w:val="FFFFFF"/>
                                <w:sz w:val="4"/>
                                <w:lang w:val="fr-CH"/>
                              </w:rPr>
                            </w:pPr>
                            <w:r w:rsidRPr="008E7E73">
                              <w:rPr>
                                <w:rFonts w:ascii="Calibri" w:hAnsi="Calibri" w:cs="+mj-cs"/>
                                <w:b/>
                                <w:bCs/>
                                <w:caps/>
                                <w:color w:val="FFFFFF"/>
                                <w:kern w:val="24"/>
                                <w:position w:val="1"/>
                                <w:sz w:val="20"/>
                                <w:szCs w:val="80"/>
                                <w:lang w:val="fr-CH"/>
                              </w:rPr>
                              <w:t>Indonesia</w:t>
                            </w:r>
                          </w:p>
                        </w:txbxContent>
                      </wps:txbx>
                      <wps:bodyPr vert="horz" wrap="square" lIns="0" tIns="0" rIns="0" bIns="0" rtlCol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7" style="position:absolute;margin-left:512.55pt;margin-top:6.5pt;width:55.5pt;height:1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" filled="f" stroked="f">
                <v:path arrowok="t"/>
                <o:lock v:ext="edit" grouping="t"/>
                <v:textbox inset="0,0,0,0">
                  <w:txbxContent>
                    <w:p w:rsidR="008E7E73" w:rsidRPr="008E7E73" w:rsidRDefault="008E7E73" w:rsidP="008E7E73">
                      <w:pPr>
                        <w:pStyle w:val="BodyText"/>
                        <w:spacing w:line="216" w:lineRule="auto"/>
                        <w:jc w:val="center"/>
                        <w:rPr>
                          <w:color w:val="FFFFFF"/>
                          <w:sz w:val="4"/>
                          <w:lang w:val="fr-CH"/>
                        </w:rPr>
                      </w:pPr>
                      <w:r w:rsidRPr="008E7E73">
                        <w:rPr>
                          <w:rFonts w:ascii="Calibri" w:hAnsi="Calibri" w:cs="+mj-cs"/>
                          <w:b/>
                          <w:bCs/>
                          <w:caps/>
                          <w:color w:val="FFFFFF"/>
                          <w:kern w:val="24"/>
                          <w:position w:val="1"/>
                          <w:sz w:val="20"/>
                          <w:szCs w:val="80"/>
                          <w:lang w:val="fr-CH"/>
                        </w:rPr>
                        <w:t>Indonesia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90170</wp:posOffset>
                </wp:positionV>
                <wp:extent cx="704850" cy="184785"/>
                <wp:effectExtent l="0" t="0" r="0" b="0"/>
                <wp:wrapNone/>
                <wp:docPr id="5" name="Titel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704850" cy="1847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2206D" w:rsidRPr="0022206D" w:rsidRDefault="0022206D" w:rsidP="0022206D">
                            <w:pPr>
                              <w:pStyle w:val="BodyText"/>
                              <w:spacing w:line="216" w:lineRule="auto"/>
                              <w:jc w:val="center"/>
                              <w:rPr>
                                <w:color w:val="FFFFFF"/>
                                <w:sz w:val="4"/>
                                <w:lang w:val="fr-CH"/>
                              </w:rPr>
                            </w:pPr>
                            <w:r w:rsidRPr="008E7E73">
                              <w:rPr>
                                <w:rFonts w:ascii="Calibri" w:hAnsi="Calibri" w:cs="+mj-cs"/>
                                <w:b/>
                                <w:bCs/>
                                <w:caps/>
                                <w:color w:val="FFFFFF"/>
                                <w:kern w:val="24"/>
                                <w:position w:val="1"/>
                                <w:sz w:val="20"/>
                                <w:szCs w:val="80"/>
                                <w:lang w:val="fr-CH"/>
                              </w:rPr>
                              <w:t>Mexico</w:t>
                            </w:r>
                          </w:p>
                        </w:txbxContent>
                      </wps:txbx>
                      <wps:bodyPr vert="horz" wrap="square" lIns="0" tIns="0" rIns="0" bIns="0" rtlCol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8" style="position:absolute;margin-left:62.25pt;margin-top:7.1pt;width:55.5pt;height:1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" filled="f" stroked="f">
                <v:path arrowok="t"/>
                <o:lock v:ext="edit" grouping="t"/>
                <v:textbox inset="0,0,0,0">
                  <w:txbxContent>
                    <w:p w:rsidR="0022206D" w:rsidRPr="0022206D" w:rsidRDefault="0022206D" w:rsidP="0022206D">
                      <w:pPr>
                        <w:pStyle w:val="BodyText"/>
                        <w:spacing w:line="216" w:lineRule="auto"/>
                        <w:jc w:val="center"/>
                        <w:rPr>
                          <w:color w:val="FFFFFF"/>
                          <w:sz w:val="4"/>
                          <w:lang w:val="fr-CH"/>
                        </w:rPr>
                      </w:pPr>
                      <w:r w:rsidRPr="008E7E73">
                        <w:rPr>
                          <w:rFonts w:ascii="Calibri" w:hAnsi="Calibri" w:cs="+mj-cs"/>
                          <w:b/>
                          <w:bCs/>
                          <w:caps/>
                          <w:color w:val="FFFFFF"/>
                          <w:kern w:val="24"/>
                          <w:position w:val="1"/>
                          <w:sz w:val="20"/>
                          <w:szCs w:val="80"/>
                          <w:lang w:val="fr-CH"/>
                        </w:rPr>
                        <w:t>Mexico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3591560</wp:posOffset>
                </wp:positionH>
                <wp:positionV relativeFrom="paragraph">
                  <wp:posOffset>100330</wp:posOffset>
                </wp:positionV>
                <wp:extent cx="704850" cy="184785"/>
                <wp:effectExtent l="0" t="0" r="0" b="0"/>
                <wp:wrapNone/>
                <wp:docPr id="3" name="Titel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704850" cy="1847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2206D" w:rsidRPr="0022206D" w:rsidRDefault="0022206D" w:rsidP="0022206D">
                            <w:pPr>
                              <w:pStyle w:val="BodyText"/>
                              <w:spacing w:line="216" w:lineRule="auto"/>
                              <w:jc w:val="center"/>
                              <w:rPr>
                                <w:color w:val="FFFFFF"/>
                                <w:sz w:val="4"/>
                                <w:lang w:val="fr-CH"/>
                              </w:rPr>
                            </w:pPr>
                            <w:r>
                              <w:rPr>
                                <w:rFonts w:ascii="Calibri" w:hAnsi="Calibri" w:cs="+mj-cs"/>
                                <w:b/>
                                <w:bCs/>
                                <w:caps/>
                                <w:color w:val="FFFFFF"/>
                                <w:kern w:val="24"/>
                                <w:position w:val="1"/>
                                <w:szCs w:val="80"/>
                                <w:lang w:val="fr-CH"/>
                              </w:rPr>
                              <w:t>GCC States</w:t>
                            </w:r>
                            <w:r>
                              <w:rPr>
                                <w:rFonts w:ascii="Calibri" w:hAnsi="Calibri" w:cs="+mj-cs"/>
                                <w:b/>
                                <w:bCs/>
                                <w:caps/>
                                <w:color w:val="FFFFFF"/>
                                <w:kern w:val="24"/>
                                <w:position w:val="1"/>
                                <w:szCs w:val="80"/>
                                <w:lang w:val="fr-CH"/>
                              </w:rPr>
                              <w:tab/>
                            </w:r>
                          </w:p>
                        </w:txbxContent>
                      </wps:txbx>
                      <wps:bodyPr vert="horz" wrap="square" lIns="0" tIns="0" rIns="0" bIns="0" rtlCol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9" style="position:absolute;margin-left:282.8pt;margin-top:7.9pt;width:55.5pt;height:14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" filled="f" stroked="f">
                <v:path arrowok="t"/>
                <o:lock v:ext="edit" grouping="t"/>
                <v:textbox inset="0,0,0,0">
                  <w:txbxContent>
                    <w:p w:rsidR="0022206D" w:rsidRPr="0022206D" w:rsidRDefault="0022206D" w:rsidP="0022206D">
                      <w:pPr>
                        <w:pStyle w:val="BodyText"/>
                        <w:spacing w:line="216" w:lineRule="auto"/>
                        <w:jc w:val="center"/>
                        <w:rPr>
                          <w:color w:val="FFFFFF"/>
                          <w:sz w:val="4"/>
                          <w:lang w:val="fr-CH"/>
                        </w:rPr>
                      </w:pPr>
                      <w:r>
                        <w:rPr>
                          <w:rFonts w:ascii="Calibri" w:hAnsi="Calibri" w:cs="+mj-cs"/>
                          <w:b/>
                          <w:bCs/>
                          <w:caps/>
                          <w:color w:val="FFFFFF"/>
                          <w:kern w:val="24"/>
                          <w:position w:val="1"/>
                          <w:szCs w:val="80"/>
                          <w:lang w:val="fr-CH"/>
                        </w:rPr>
                        <w:t>GCC States</w:t>
                      </w:r>
                      <w:r>
                        <w:rPr>
                          <w:rFonts w:ascii="Calibri" w:hAnsi="Calibri" w:cs="+mj-cs"/>
                          <w:b/>
                          <w:bCs/>
                          <w:caps/>
                          <w:color w:val="FFFFFF"/>
                          <w:kern w:val="24"/>
                          <w:position w:val="1"/>
                          <w:szCs w:val="80"/>
                          <w:lang w:val="fr-CH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2292350</wp:posOffset>
                </wp:positionH>
                <wp:positionV relativeFrom="paragraph">
                  <wp:posOffset>97790</wp:posOffset>
                </wp:positionV>
                <wp:extent cx="704850" cy="184785"/>
                <wp:effectExtent l="0" t="0" r="0" b="0"/>
                <wp:wrapNone/>
                <wp:docPr id="17" name="Titel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704850" cy="1847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2206D" w:rsidRPr="0022206D" w:rsidRDefault="0022206D" w:rsidP="0022206D">
                            <w:pPr>
                              <w:pStyle w:val="BodyText"/>
                              <w:spacing w:line="216" w:lineRule="auto"/>
                              <w:jc w:val="center"/>
                              <w:rPr>
                                <w:color w:val="FFFFFF"/>
                                <w:sz w:val="4"/>
                                <w:lang w:val="fr-CH"/>
                              </w:rPr>
                            </w:pPr>
                            <w:r>
                              <w:rPr>
                                <w:rFonts w:ascii="Calibri" w:hAnsi="Calibri" w:cs="+mj-cs"/>
                                <w:b/>
                                <w:bCs/>
                                <w:caps/>
                                <w:color w:val="FFFFFF"/>
                                <w:kern w:val="24"/>
                                <w:position w:val="1"/>
                                <w:szCs w:val="80"/>
                                <w:lang w:val="fr-CH"/>
                              </w:rPr>
                              <w:t>Singapore</w:t>
                            </w:r>
                          </w:p>
                        </w:txbxContent>
                      </wps:txbx>
                      <wps:bodyPr vert="horz" wrap="square" lIns="0" tIns="0" rIns="0" bIns="0" rtlCol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50" style="position:absolute;margin-left:180.5pt;margin-top:7.7pt;width:55.5pt;height:14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" filled="f" stroked="f">
                <v:path arrowok="t"/>
                <o:lock v:ext="edit" grouping="t"/>
                <v:textbox inset="0,0,0,0">
                  <w:txbxContent>
                    <w:p w:rsidR="0022206D" w:rsidRPr="0022206D" w:rsidRDefault="0022206D" w:rsidP="0022206D">
                      <w:pPr>
                        <w:pStyle w:val="BodyText"/>
                        <w:spacing w:line="216" w:lineRule="auto"/>
                        <w:jc w:val="center"/>
                        <w:rPr>
                          <w:color w:val="FFFFFF"/>
                          <w:sz w:val="4"/>
                          <w:lang w:val="fr-CH"/>
                        </w:rPr>
                      </w:pPr>
                      <w:r>
                        <w:rPr>
                          <w:rFonts w:ascii="Calibri" w:hAnsi="Calibri" w:cs="+mj-cs"/>
                          <w:b/>
                          <w:bCs/>
                          <w:caps/>
                          <w:color w:val="FFFFFF"/>
                          <w:kern w:val="24"/>
                          <w:position w:val="1"/>
                          <w:szCs w:val="80"/>
                          <w:lang w:val="fr-CH"/>
                        </w:rPr>
                        <w:t>Singapore</w:t>
                      </w:r>
                    </w:p>
                  </w:txbxContent>
                </v:textbox>
              </v:rect>
            </w:pict>
          </mc:Fallback>
        </mc:AlternateContent>
      </w:r>
    </w:p>
    <w:p w:rsidR="00362CFC" w:rsidRPr="00E552B8" w:rsidRDefault="00362CFC" w:rsidP="00F57509">
      <w:pPr>
        <w:pStyle w:val="Heading1"/>
        <w:kinsoku w:val="0"/>
        <w:overflowPunct w:val="0"/>
        <w:spacing w:before="74" w:line="324" w:lineRule="auto"/>
        <w:ind w:left="0" w:right="5882"/>
        <w:jc w:val="both"/>
        <w:rPr>
          <w:noProof/>
        </w:rPr>
      </w:pPr>
    </w:p>
    <w:p w:rsidR="00A03138" w:rsidRPr="00E552B8" w:rsidRDefault="00A03138" w:rsidP="00A03138">
      <w:pPr>
        <w:rPr>
          <w:sz w:val="16"/>
        </w:rPr>
      </w:pPr>
    </w:p>
    <w:p w:rsidR="00D109EC" w:rsidRPr="002F4651" w:rsidRDefault="00312BD1" w:rsidP="002F4651">
      <w:pPr>
        <w:pStyle w:val="Heading1"/>
        <w:kinsoku w:val="0"/>
        <w:overflowPunct w:val="0"/>
        <w:spacing w:before="74" w:line="324" w:lineRule="auto"/>
        <w:ind w:left="142" w:right="5882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3948430</wp:posOffset>
                </wp:positionH>
                <wp:positionV relativeFrom="paragraph">
                  <wp:posOffset>45085</wp:posOffset>
                </wp:positionV>
                <wp:extent cx="3455035" cy="2471420"/>
                <wp:effectExtent l="0" t="0" r="0" b="0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035" cy="2471420"/>
                        </a:xfrm>
                        <a:prstGeom prst="rect">
                          <a:avLst/>
                        </a:prstGeom>
                        <a:solidFill>
                          <a:srgbClr val="C0D1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311D" w:rsidRPr="00A415C7" w:rsidRDefault="00E4612B" w:rsidP="00B27887">
                            <w:pPr>
                              <w:pStyle w:val="BodyText"/>
                              <w:kinsoku w:val="0"/>
                              <w:overflowPunct w:val="0"/>
                              <w:spacing w:before="120"/>
                              <w:ind w:left="0" w:right="159" w:firstLine="136"/>
                              <w:rPr>
                                <w:rFonts w:ascii="HelveticaRounded LT Std Bd" w:hAnsi="HelveticaRounded LT Std Bd" w:cs="HelveticaRounded LT Std Bd"/>
                                <w:color w:val="000000"/>
                                <w:lang w:val="en-US"/>
                              </w:rPr>
                            </w:pPr>
                            <w:r>
                              <w:rPr>
                                <w:rFonts w:ascii="HelveticaRounded LT Std Bd" w:hAnsi="HelveticaRounded LT Std Bd" w:cs="HelveticaRounded LT Std Bd"/>
                                <w:b/>
                                <w:bCs/>
                                <w:color w:val="0069AA"/>
                                <w:spacing w:val="1"/>
                                <w:lang w:val="en-US"/>
                              </w:rPr>
                              <w:t>YOUR</w:t>
                            </w:r>
                            <w:r w:rsidR="006935F3">
                              <w:rPr>
                                <w:rFonts w:ascii="HelveticaRounded LT Std Bd" w:hAnsi="HelveticaRounded LT Std Bd" w:cs="HelveticaRounded LT Std Bd"/>
                                <w:b/>
                                <w:bCs/>
                                <w:color w:val="0069AA"/>
                                <w:spacing w:val="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Rounded LT Std Bd" w:hAnsi="HelveticaRounded LT Std Bd" w:cs="HelveticaRounded LT Std Bd"/>
                                <w:b/>
                                <w:bCs/>
                                <w:color w:val="0069AA"/>
                                <w:spacing w:val="1"/>
                                <w:lang w:val="en-US"/>
                              </w:rPr>
                              <w:t xml:space="preserve">KEY </w:t>
                            </w:r>
                            <w:r w:rsidR="006935F3">
                              <w:rPr>
                                <w:rFonts w:ascii="HelveticaRounded LT Std Bd" w:hAnsi="HelveticaRounded LT Std Bd" w:cs="HelveticaRounded LT Std Bd"/>
                                <w:b/>
                                <w:bCs/>
                                <w:color w:val="0069AA"/>
                                <w:spacing w:val="1"/>
                                <w:lang w:val="en-US"/>
                              </w:rPr>
                              <w:t>BENEFITS</w:t>
                            </w:r>
                          </w:p>
                          <w:p w:rsidR="00785D21" w:rsidRPr="00785D21" w:rsidRDefault="0013210D" w:rsidP="006935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52"/>
                              </w:tabs>
                              <w:kinsoku w:val="0"/>
                              <w:overflowPunct w:val="0"/>
                              <w:spacing w:before="108"/>
                              <w:ind w:right="159"/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 xml:space="preserve">Gain </w:t>
                            </w:r>
                            <w:r w:rsidR="006935F3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>business consulting experience</w:t>
                            </w:r>
                            <w:r w:rsidR="00AD398E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 xml:space="preserve"> in an Emerging Market</w:t>
                            </w:r>
                          </w:p>
                          <w:p w:rsidR="00785D21" w:rsidRPr="00785D21" w:rsidRDefault="00F80809" w:rsidP="006935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52"/>
                              </w:tabs>
                              <w:kinsoku w:val="0"/>
                              <w:overflowPunct w:val="0"/>
                              <w:spacing w:before="108"/>
                              <w:ind w:right="159"/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 xml:space="preserve">Work directly with </w:t>
                            </w:r>
                            <w:r w:rsidR="00785D21" w:rsidRPr="00785D21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>executive</w:t>
                            </w:r>
                            <w:r w:rsidR="00AD398E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>s</w:t>
                            </w:r>
                            <w:r w:rsidR="00785D21" w:rsidRPr="00785D21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AD398E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 xml:space="preserve">at </w:t>
                            </w:r>
                            <w:r w:rsidR="00785D21" w:rsidRPr="00785D21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>foreign head quarters</w:t>
                            </w:r>
                          </w:p>
                          <w:p w:rsidR="006935F3" w:rsidRPr="006935F3" w:rsidRDefault="00AD398E" w:rsidP="006935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52"/>
                              </w:tabs>
                              <w:kinsoku w:val="0"/>
                              <w:overflowPunct w:val="0"/>
                              <w:spacing w:before="108"/>
                              <w:ind w:right="159"/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 xml:space="preserve">Extend your international </w:t>
                            </w:r>
                            <w:r w:rsidR="00FE41BA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>network</w:t>
                            </w:r>
                            <w:r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 xml:space="preserve"> and career prospects</w:t>
                            </w:r>
                          </w:p>
                          <w:p w:rsidR="007B311D" w:rsidRPr="006935F3" w:rsidRDefault="006935F3" w:rsidP="006935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52"/>
                              </w:tabs>
                              <w:kinsoku w:val="0"/>
                              <w:overflowPunct w:val="0"/>
                              <w:spacing w:before="108"/>
                              <w:ind w:right="159"/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>Earn a Certificate of Attainment</w:t>
                            </w:r>
                            <w:r w:rsidR="00AD398E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 xml:space="preserve"> upon project completion</w:t>
                            </w:r>
                          </w:p>
                          <w:p w:rsidR="007B311D" w:rsidRPr="006935F3" w:rsidRDefault="007B311D" w:rsidP="00B27887">
                            <w:pPr>
                              <w:pStyle w:val="BodyText"/>
                              <w:kinsoku w:val="0"/>
                              <w:overflowPunct w:val="0"/>
                              <w:spacing w:before="4"/>
                              <w:ind w:left="0" w:right="159" w:firstLine="0"/>
                              <w:rPr>
                                <w:sz w:val="22"/>
                                <w:szCs w:val="26"/>
                                <w:lang w:val="en-US"/>
                              </w:rPr>
                            </w:pPr>
                          </w:p>
                          <w:p w:rsidR="007B311D" w:rsidRPr="00A415C7" w:rsidRDefault="006935F3" w:rsidP="00B27887">
                            <w:pPr>
                              <w:pStyle w:val="BodyText"/>
                              <w:kinsoku w:val="0"/>
                              <w:overflowPunct w:val="0"/>
                              <w:spacing w:before="0"/>
                              <w:ind w:left="130" w:right="159" w:firstLine="0"/>
                              <w:rPr>
                                <w:rFonts w:ascii="HelveticaRounded LT Std Bd" w:hAnsi="HelveticaRounded LT Std Bd" w:cs="HelveticaRounded LT Std Bd"/>
                                <w:color w:val="000000"/>
                                <w:lang w:val="en-US"/>
                              </w:rPr>
                            </w:pPr>
                            <w:r>
                              <w:rPr>
                                <w:rFonts w:ascii="HelveticaRounded LT Std Bd" w:hAnsi="HelveticaRounded LT Std Bd" w:cs="HelveticaRounded LT Std Bd"/>
                                <w:b/>
                                <w:bCs/>
                                <w:color w:val="0069AA"/>
                                <w:spacing w:val="1"/>
                                <w:lang w:val="en-US"/>
                              </w:rPr>
                              <w:t>TO QUALIFY, YOU</w:t>
                            </w:r>
                          </w:p>
                          <w:p w:rsidR="007B311D" w:rsidRPr="006935F3" w:rsidRDefault="00AD398E" w:rsidP="006935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52"/>
                              </w:tabs>
                              <w:kinsoku w:val="0"/>
                              <w:overflowPunct w:val="0"/>
                              <w:spacing w:before="108"/>
                              <w:ind w:right="159"/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 xml:space="preserve">are a </w:t>
                            </w:r>
                            <w:r w:rsidR="006935F3" w:rsidRPr="006935F3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 xml:space="preserve">highly </w:t>
                            </w:r>
                            <w:r w:rsidR="004014FB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>ambitious</w:t>
                            </w:r>
                            <w:r w:rsidR="006935F3" w:rsidRPr="006935F3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 xml:space="preserve"> person with international career aspirations</w:t>
                            </w:r>
                          </w:p>
                          <w:p w:rsidR="007B311D" w:rsidRPr="006935F3" w:rsidRDefault="00AD398E" w:rsidP="006935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52"/>
                              </w:tabs>
                              <w:kinsoku w:val="0"/>
                              <w:overflowPunct w:val="0"/>
                              <w:spacing w:before="108"/>
                              <w:ind w:right="159"/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="006935F3" w:rsidRPr="006935F3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>re an advanced business stud</w:t>
                            </w:r>
                            <w:r w:rsidR="003D6457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>ent with good academic standing</w:t>
                            </w:r>
                          </w:p>
                          <w:p w:rsidR="006935F3" w:rsidRPr="006935F3" w:rsidRDefault="00AD398E" w:rsidP="006935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52"/>
                              </w:tabs>
                              <w:kinsoku w:val="0"/>
                              <w:overflowPunct w:val="0"/>
                              <w:spacing w:before="108"/>
                              <w:ind w:right="159"/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>c</w:t>
                            </w:r>
                            <w:r w:rsidR="006935F3" w:rsidRPr="006935F3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>ommunicate fluently in business English both, written and spoken</w:t>
                            </w:r>
                          </w:p>
                          <w:p w:rsidR="006935F3" w:rsidRPr="006935F3" w:rsidRDefault="00AD398E" w:rsidP="006935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52"/>
                              </w:tabs>
                              <w:kinsoku w:val="0"/>
                              <w:overflowPunct w:val="0"/>
                              <w:spacing w:before="108"/>
                              <w:ind w:right="159"/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>c</w:t>
                            </w:r>
                            <w:r w:rsidR="006935F3" w:rsidRPr="006935F3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>an cover your own travel, accommodation &amp; living costs abroad</w:t>
                            </w:r>
                          </w:p>
                          <w:p w:rsidR="007B311D" w:rsidRPr="006935F3" w:rsidRDefault="00AD398E" w:rsidP="006935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52"/>
                              </w:tabs>
                              <w:kinsoku w:val="0"/>
                              <w:overflowPunct w:val="0"/>
                              <w:spacing w:before="108"/>
                              <w:ind w:right="159"/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>w</w:t>
                            </w:r>
                            <w:r w:rsidR="00623D69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 xml:space="preserve">ill be available on 50% </w:t>
                            </w:r>
                            <w:r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 xml:space="preserve">basis </w:t>
                            </w:r>
                            <w:r w:rsidR="00623D69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 xml:space="preserve">in July and 100% </w:t>
                            </w:r>
                            <w:r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 xml:space="preserve">FTE </w:t>
                            </w:r>
                            <w:r w:rsidR="00623D69">
                              <w:rPr>
                                <w:rFonts w:ascii="HelveticaNeueLT Pro 45 Lt" w:hAnsi="HelveticaNeueLT Pro 45 Lt" w:cs="HelveticaNeueLT Pro 45 Lt"/>
                                <w:color w:val="231F20"/>
                                <w:spacing w:val="-6"/>
                                <w:sz w:val="18"/>
                                <w:szCs w:val="18"/>
                                <w:lang w:val="en-US"/>
                              </w:rPr>
                              <w:t>in August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51" type="#_x0000_t202" style="position:absolute;left:0;text-align:left;margin-left:310.9pt;margin-top:3.55pt;width:272.05pt;height:194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" o:allowincell="f" fillcolor="#c0d1e8" stroked="f">
                <v:textbox inset="0,0,0,0">
                  <w:txbxContent>
                    <w:p w:rsidR="007B311D" w:rsidRPr="00A415C7" w:rsidRDefault="00E4612B" w:rsidP="00B27887">
                      <w:pPr>
                        <w:pStyle w:val="BodyText"/>
                        <w:kinsoku w:val="0"/>
                        <w:overflowPunct w:val="0"/>
                        <w:spacing w:before="120"/>
                        <w:ind w:left="0" w:right="159" w:firstLine="136"/>
                        <w:rPr>
                          <w:rFonts w:ascii="HelveticaRounded LT Std Bd" w:hAnsi="HelveticaRounded LT Std Bd" w:cs="HelveticaRounded LT Std Bd"/>
                          <w:color w:val="000000"/>
                          <w:lang w:val="en-US"/>
                        </w:rPr>
                      </w:pPr>
                      <w:r>
                        <w:rPr>
                          <w:rFonts w:ascii="HelveticaRounded LT Std Bd" w:hAnsi="HelveticaRounded LT Std Bd" w:cs="HelveticaRounded LT Std Bd"/>
                          <w:b/>
                          <w:bCs/>
                          <w:color w:val="0069AA"/>
                          <w:spacing w:val="1"/>
                          <w:lang w:val="en-US"/>
                        </w:rPr>
                        <w:t>YOUR</w:t>
                      </w:r>
                      <w:r w:rsidR="006935F3">
                        <w:rPr>
                          <w:rFonts w:ascii="HelveticaRounded LT Std Bd" w:hAnsi="HelveticaRounded LT Std Bd" w:cs="HelveticaRounded LT Std Bd"/>
                          <w:b/>
                          <w:bCs/>
                          <w:color w:val="0069AA"/>
                          <w:spacing w:val="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Rounded LT Std Bd" w:hAnsi="HelveticaRounded LT Std Bd" w:cs="HelveticaRounded LT Std Bd"/>
                          <w:b/>
                          <w:bCs/>
                          <w:color w:val="0069AA"/>
                          <w:spacing w:val="1"/>
                          <w:lang w:val="en-US"/>
                        </w:rPr>
                        <w:t xml:space="preserve">KEY </w:t>
                      </w:r>
                      <w:r w:rsidR="006935F3">
                        <w:rPr>
                          <w:rFonts w:ascii="HelveticaRounded LT Std Bd" w:hAnsi="HelveticaRounded LT Std Bd" w:cs="HelveticaRounded LT Std Bd"/>
                          <w:b/>
                          <w:bCs/>
                          <w:color w:val="0069AA"/>
                          <w:spacing w:val="1"/>
                          <w:lang w:val="en-US"/>
                        </w:rPr>
                        <w:t>BENEFITS</w:t>
                      </w:r>
                    </w:p>
                    <w:p w:rsidR="00785D21" w:rsidRPr="00785D21" w:rsidRDefault="0013210D" w:rsidP="006935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352"/>
                        </w:tabs>
                        <w:kinsoku w:val="0"/>
                        <w:overflowPunct w:val="0"/>
                        <w:spacing w:before="108"/>
                        <w:ind w:right="159"/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 xml:space="preserve">Gain </w:t>
                      </w:r>
                      <w:r w:rsidR="006935F3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>business consulting experience</w:t>
                      </w:r>
                      <w:r w:rsidR="00AD398E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 xml:space="preserve"> in an Emerging Market</w:t>
                      </w:r>
                    </w:p>
                    <w:p w:rsidR="00785D21" w:rsidRPr="00785D21" w:rsidRDefault="00F80809" w:rsidP="006935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352"/>
                        </w:tabs>
                        <w:kinsoku w:val="0"/>
                        <w:overflowPunct w:val="0"/>
                        <w:spacing w:before="108"/>
                        <w:ind w:right="159"/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 xml:space="preserve">Work directly with </w:t>
                      </w:r>
                      <w:r w:rsidR="00785D21" w:rsidRPr="00785D21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>executive</w:t>
                      </w:r>
                      <w:r w:rsidR="00AD398E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>s</w:t>
                      </w:r>
                      <w:r w:rsidR="00785D21" w:rsidRPr="00785D21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AD398E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 xml:space="preserve">at </w:t>
                      </w:r>
                      <w:r w:rsidR="00785D21" w:rsidRPr="00785D21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>foreign head quarters</w:t>
                      </w:r>
                    </w:p>
                    <w:p w:rsidR="006935F3" w:rsidRPr="006935F3" w:rsidRDefault="00AD398E" w:rsidP="006935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352"/>
                        </w:tabs>
                        <w:kinsoku w:val="0"/>
                        <w:overflowPunct w:val="0"/>
                        <w:spacing w:before="108"/>
                        <w:ind w:right="159"/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 xml:space="preserve">Extend your international </w:t>
                      </w:r>
                      <w:r w:rsidR="00FE41BA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>network</w:t>
                      </w:r>
                      <w:r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 xml:space="preserve"> and career prospects</w:t>
                      </w:r>
                    </w:p>
                    <w:p w:rsidR="007B311D" w:rsidRPr="006935F3" w:rsidRDefault="006935F3" w:rsidP="006935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352"/>
                        </w:tabs>
                        <w:kinsoku w:val="0"/>
                        <w:overflowPunct w:val="0"/>
                        <w:spacing w:before="108"/>
                        <w:ind w:right="159"/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>Earn a Certificate of Attainment</w:t>
                      </w:r>
                      <w:r w:rsidR="00AD398E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 xml:space="preserve"> upon project completion</w:t>
                      </w:r>
                    </w:p>
                    <w:p w:rsidR="007B311D" w:rsidRPr="006935F3" w:rsidRDefault="007B311D" w:rsidP="00B27887">
                      <w:pPr>
                        <w:pStyle w:val="BodyText"/>
                        <w:kinsoku w:val="0"/>
                        <w:overflowPunct w:val="0"/>
                        <w:spacing w:before="4"/>
                        <w:ind w:left="0" w:right="159" w:firstLine="0"/>
                        <w:rPr>
                          <w:sz w:val="22"/>
                          <w:szCs w:val="26"/>
                          <w:lang w:val="en-US"/>
                        </w:rPr>
                      </w:pPr>
                    </w:p>
                    <w:p w:rsidR="007B311D" w:rsidRPr="00A415C7" w:rsidRDefault="006935F3" w:rsidP="00B27887">
                      <w:pPr>
                        <w:pStyle w:val="BodyText"/>
                        <w:kinsoku w:val="0"/>
                        <w:overflowPunct w:val="0"/>
                        <w:spacing w:before="0"/>
                        <w:ind w:left="130" w:right="159" w:firstLine="0"/>
                        <w:rPr>
                          <w:rFonts w:ascii="HelveticaRounded LT Std Bd" w:hAnsi="HelveticaRounded LT Std Bd" w:cs="HelveticaRounded LT Std Bd"/>
                          <w:color w:val="000000"/>
                          <w:lang w:val="en-US"/>
                        </w:rPr>
                      </w:pPr>
                      <w:r>
                        <w:rPr>
                          <w:rFonts w:ascii="HelveticaRounded LT Std Bd" w:hAnsi="HelveticaRounded LT Std Bd" w:cs="HelveticaRounded LT Std Bd"/>
                          <w:b/>
                          <w:bCs/>
                          <w:color w:val="0069AA"/>
                          <w:spacing w:val="1"/>
                          <w:lang w:val="en-US"/>
                        </w:rPr>
                        <w:t>TO QUALIFY, YOU</w:t>
                      </w:r>
                    </w:p>
                    <w:p w:rsidR="007B311D" w:rsidRPr="006935F3" w:rsidRDefault="00AD398E" w:rsidP="006935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352"/>
                        </w:tabs>
                        <w:kinsoku w:val="0"/>
                        <w:overflowPunct w:val="0"/>
                        <w:spacing w:before="108"/>
                        <w:ind w:right="159"/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 xml:space="preserve">are a </w:t>
                      </w:r>
                      <w:r w:rsidR="006935F3" w:rsidRPr="006935F3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 xml:space="preserve">highly </w:t>
                      </w:r>
                      <w:r w:rsidR="004014FB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>ambitious</w:t>
                      </w:r>
                      <w:r w:rsidR="006935F3" w:rsidRPr="006935F3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 xml:space="preserve"> person with international career aspirations</w:t>
                      </w:r>
                    </w:p>
                    <w:p w:rsidR="007B311D" w:rsidRPr="006935F3" w:rsidRDefault="00AD398E" w:rsidP="006935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352"/>
                        </w:tabs>
                        <w:kinsoku w:val="0"/>
                        <w:overflowPunct w:val="0"/>
                        <w:spacing w:before="108"/>
                        <w:ind w:right="159"/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>a</w:t>
                      </w:r>
                      <w:r w:rsidR="006935F3" w:rsidRPr="006935F3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>re an advanced business stud</w:t>
                      </w:r>
                      <w:r w:rsidR="003D6457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>ent with good academic standing</w:t>
                      </w:r>
                    </w:p>
                    <w:p w:rsidR="006935F3" w:rsidRPr="006935F3" w:rsidRDefault="00AD398E" w:rsidP="006935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352"/>
                        </w:tabs>
                        <w:kinsoku w:val="0"/>
                        <w:overflowPunct w:val="0"/>
                        <w:spacing w:before="108"/>
                        <w:ind w:right="159"/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>c</w:t>
                      </w:r>
                      <w:r w:rsidR="006935F3" w:rsidRPr="006935F3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>ommunicate fluently in business English both, written and spoken</w:t>
                      </w:r>
                    </w:p>
                    <w:p w:rsidR="006935F3" w:rsidRPr="006935F3" w:rsidRDefault="00AD398E" w:rsidP="006935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352"/>
                        </w:tabs>
                        <w:kinsoku w:val="0"/>
                        <w:overflowPunct w:val="0"/>
                        <w:spacing w:before="108"/>
                        <w:ind w:right="159"/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>c</w:t>
                      </w:r>
                      <w:r w:rsidR="006935F3" w:rsidRPr="006935F3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>an cover your own travel, accommodation &amp; living costs abroad</w:t>
                      </w:r>
                    </w:p>
                    <w:p w:rsidR="007B311D" w:rsidRPr="006935F3" w:rsidRDefault="00AD398E" w:rsidP="006935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352"/>
                        </w:tabs>
                        <w:kinsoku w:val="0"/>
                        <w:overflowPunct w:val="0"/>
                        <w:spacing w:before="108"/>
                        <w:ind w:right="159"/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>w</w:t>
                      </w:r>
                      <w:r w:rsidR="00623D69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 xml:space="preserve">ill be available on 50% </w:t>
                      </w:r>
                      <w:r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 xml:space="preserve">basis </w:t>
                      </w:r>
                      <w:r w:rsidR="00623D69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 xml:space="preserve">in July and 100% </w:t>
                      </w:r>
                      <w:r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 xml:space="preserve">FTE </w:t>
                      </w:r>
                      <w:r w:rsidR="00623D69">
                        <w:rPr>
                          <w:rFonts w:ascii="HelveticaNeueLT Pro 45 Lt" w:hAnsi="HelveticaNeueLT Pro 45 Lt" w:cs="HelveticaNeueLT Pro 45 Lt"/>
                          <w:color w:val="231F20"/>
                          <w:spacing w:val="-6"/>
                          <w:sz w:val="18"/>
                          <w:szCs w:val="18"/>
                          <w:lang w:val="en-US"/>
                        </w:rPr>
                        <w:t>in August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00C89" w:rsidRPr="00E552B8">
        <w:t xml:space="preserve">BOOTSTRAP </w:t>
      </w:r>
      <w:r w:rsidR="00E874AF" w:rsidRPr="00E552B8">
        <w:t>YOUR</w:t>
      </w:r>
      <w:r w:rsidR="00600C89" w:rsidRPr="00E552B8">
        <w:t xml:space="preserve"> CAREER</w:t>
      </w:r>
      <w:r w:rsidR="00E874AF" w:rsidRPr="00E552B8">
        <w:t xml:space="preserve"> WITH INTERNATIONAL BUSINESS CONSULTING EXPERIENCE IN AN EMERGING COUNTRY. EXTEND</w:t>
      </w:r>
      <w:r w:rsidR="00600C89" w:rsidRPr="00E552B8">
        <w:t xml:space="preserve"> </w:t>
      </w:r>
      <w:r w:rsidR="00E874AF" w:rsidRPr="00E552B8">
        <w:t>YOUR BUSINESS</w:t>
      </w:r>
      <w:r w:rsidR="00600C89" w:rsidRPr="00E552B8">
        <w:t xml:space="preserve"> NETWORK WITH </w:t>
      </w:r>
      <w:r w:rsidR="00E874AF" w:rsidRPr="00E552B8">
        <w:t xml:space="preserve">INTERNATIONAL </w:t>
      </w:r>
      <w:r w:rsidR="00600C89" w:rsidRPr="00E552B8">
        <w:t>STUDENTS AND EXECUTIVES</w:t>
      </w:r>
      <w:r w:rsidR="00E874AF" w:rsidRPr="00E552B8">
        <w:t xml:space="preserve"> FROM SWISS ENTERPRISES</w:t>
      </w:r>
      <w:r w:rsidR="00803FDD" w:rsidRPr="00E552B8">
        <w:t xml:space="preserve"> IN</w:t>
      </w:r>
      <w:r w:rsidR="002F4651">
        <w:t xml:space="preserve"> INDONESIA, CHINA AND MEXICO.</w:t>
      </w:r>
    </w:p>
    <w:p w:rsidR="007B311D" w:rsidRPr="00E552B8" w:rsidRDefault="00D109EC" w:rsidP="00607092">
      <w:pPr>
        <w:pStyle w:val="BodyText"/>
        <w:kinsoku w:val="0"/>
        <w:overflowPunct w:val="0"/>
        <w:spacing w:before="2"/>
        <w:ind w:left="142" w:firstLine="0"/>
        <w:rPr>
          <w:sz w:val="28"/>
          <w:szCs w:val="28"/>
          <w:lang w:val="en-US"/>
        </w:rPr>
      </w:pPr>
      <w:r w:rsidRPr="00E552B8">
        <w:rPr>
          <w:sz w:val="28"/>
          <w:szCs w:val="28"/>
          <w:lang w:val="en-US"/>
        </w:rPr>
        <w:t xml:space="preserve"> </w:t>
      </w:r>
    </w:p>
    <w:p w:rsidR="000578EA" w:rsidRPr="00E552B8" w:rsidRDefault="000578EA" w:rsidP="00607092">
      <w:pPr>
        <w:pStyle w:val="BodyText"/>
        <w:kinsoku w:val="0"/>
        <w:overflowPunct w:val="0"/>
        <w:spacing w:before="2"/>
        <w:ind w:left="142" w:firstLine="0"/>
        <w:rPr>
          <w:sz w:val="28"/>
          <w:szCs w:val="28"/>
          <w:lang w:val="en-US"/>
        </w:rPr>
        <w:sectPr w:rsidR="000578EA" w:rsidRPr="00E552B8">
          <w:type w:val="continuous"/>
          <w:pgSz w:w="11910" w:h="16840"/>
          <w:pgMar w:top="400" w:right="180" w:bottom="280" w:left="180" w:header="720" w:footer="720" w:gutter="0"/>
          <w:cols w:space="720"/>
          <w:noEndnote/>
        </w:sectPr>
      </w:pPr>
    </w:p>
    <w:p w:rsidR="00FE41BA" w:rsidRPr="00E552B8" w:rsidRDefault="00F57509" w:rsidP="0013210D">
      <w:pPr>
        <w:pStyle w:val="Heading1"/>
        <w:kinsoku w:val="0"/>
        <w:overflowPunct w:val="0"/>
        <w:spacing w:before="74" w:after="80"/>
        <w:ind w:firstLine="16"/>
        <w:rPr>
          <w:color w:val="0063A6"/>
          <w:lang w:val="en-US"/>
        </w:rPr>
      </w:pPr>
      <w:r w:rsidRPr="00E552B8">
        <w:rPr>
          <w:color w:val="0063A6"/>
          <w:lang w:val="en-US"/>
        </w:rPr>
        <w:t>KICK</w:t>
      </w:r>
      <w:r w:rsidR="00380A16" w:rsidRPr="00E552B8">
        <w:rPr>
          <w:color w:val="0063A6"/>
          <w:lang w:val="en-US"/>
        </w:rPr>
        <w:t>-</w:t>
      </w:r>
      <w:r w:rsidRPr="00E552B8">
        <w:rPr>
          <w:color w:val="0063A6"/>
          <w:lang w:val="en-US"/>
        </w:rPr>
        <w:t xml:space="preserve">START YOUR </w:t>
      </w:r>
      <w:r w:rsidR="0013210D" w:rsidRPr="00E552B8">
        <w:rPr>
          <w:color w:val="0063A6"/>
          <w:lang w:val="en-US"/>
        </w:rPr>
        <w:t xml:space="preserve">INTERNATIONAL </w:t>
      </w:r>
      <w:r w:rsidRPr="00E552B8">
        <w:rPr>
          <w:color w:val="0063A6"/>
          <w:lang w:val="en-US"/>
        </w:rPr>
        <w:t>CAREER</w:t>
      </w:r>
    </w:p>
    <w:p w:rsidR="00B72826" w:rsidRDefault="0013210D" w:rsidP="00C96D8F">
      <w:pPr>
        <w:pStyle w:val="BodyText"/>
        <w:spacing w:before="60" w:line="312" w:lineRule="auto"/>
        <w:ind w:left="126" w:firstLine="16"/>
        <w:jc w:val="both"/>
        <w:rPr>
          <w:color w:val="231F20"/>
          <w:lang w:val="en-US"/>
        </w:rPr>
      </w:pPr>
      <w:r w:rsidRPr="00E552B8">
        <w:rPr>
          <w:color w:val="231F20"/>
          <w:lang w:val="en-US"/>
        </w:rPr>
        <w:t xml:space="preserve">The </w:t>
      </w:r>
      <w:r w:rsidR="00FE41BA" w:rsidRPr="00E552B8">
        <w:rPr>
          <w:color w:val="231F20"/>
          <w:lang w:val="en-US"/>
        </w:rPr>
        <w:t>Departme</w:t>
      </w:r>
      <w:r w:rsidRPr="00E552B8">
        <w:rPr>
          <w:color w:val="231F20"/>
          <w:lang w:val="en-US"/>
        </w:rPr>
        <w:t>nt for International Business (D</w:t>
      </w:r>
      <w:r w:rsidR="00FE41BA" w:rsidRPr="00E552B8">
        <w:rPr>
          <w:color w:val="231F20"/>
          <w:lang w:val="en-US"/>
        </w:rPr>
        <w:t xml:space="preserve">IB) at the ZHAW-School of </w:t>
      </w:r>
      <w:r w:rsidR="00803FDD" w:rsidRPr="00E552B8">
        <w:rPr>
          <w:color w:val="231F20"/>
          <w:lang w:val="en-US"/>
        </w:rPr>
        <w:t>Management and Law offers a</w:t>
      </w:r>
      <w:r w:rsidR="00FE41BA" w:rsidRPr="00E552B8">
        <w:rPr>
          <w:color w:val="231F20"/>
          <w:lang w:val="en-US"/>
        </w:rPr>
        <w:t xml:space="preserve"> unique summer consulting program</w:t>
      </w:r>
      <w:r w:rsidR="00803FDD" w:rsidRPr="00E552B8">
        <w:rPr>
          <w:color w:val="231F20"/>
          <w:lang w:val="en-US"/>
        </w:rPr>
        <w:t xml:space="preserve">, where students from ZHAW and our partner Universities in the target countries will advise </w:t>
      </w:r>
      <w:r w:rsidR="00FE41BA" w:rsidRPr="00E552B8">
        <w:rPr>
          <w:color w:val="231F20"/>
          <w:lang w:val="en-US"/>
        </w:rPr>
        <w:t xml:space="preserve">Swiss </w:t>
      </w:r>
      <w:r w:rsidR="00803FDD" w:rsidRPr="00E552B8">
        <w:rPr>
          <w:color w:val="231F20"/>
          <w:lang w:val="en-US"/>
        </w:rPr>
        <w:t xml:space="preserve">International </w:t>
      </w:r>
      <w:r w:rsidR="00FE41BA" w:rsidRPr="00E552B8">
        <w:rPr>
          <w:color w:val="231F20"/>
          <w:lang w:val="en-US"/>
        </w:rPr>
        <w:t xml:space="preserve">Enterprises </w:t>
      </w:r>
      <w:r w:rsidR="00F963C7">
        <w:rPr>
          <w:color w:val="231F20"/>
          <w:lang w:val="en-US"/>
        </w:rPr>
        <w:t>on harnessing growth in Emerging Markets. P</w:t>
      </w:r>
      <w:r w:rsidR="00FE41BA" w:rsidRPr="00E552B8">
        <w:rPr>
          <w:color w:val="231F20"/>
          <w:lang w:val="en-US"/>
        </w:rPr>
        <w:t>articipating stude</w:t>
      </w:r>
      <w:r w:rsidRPr="00E552B8">
        <w:rPr>
          <w:color w:val="231F20"/>
          <w:lang w:val="en-US"/>
        </w:rPr>
        <w:t>nts will get the opportunity to</w:t>
      </w:r>
      <w:r w:rsidR="00A03138" w:rsidRPr="00E552B8">
        <w:rPr>
          <w:color w:val="231F20"/>
          <w:lang w:val="en-US"/>
        </w:rPr>
        <w:t>:</w:t>
      </w:r>
    </w:p>
    <w:p w:rsidR="00C96D8F" w:rsidRPr="00E552B8" w:rsidRDefault="00C96D8F" w:rsidP="00C96D8F">
      <w:pPr>
        <w:pStyle w:val="BodyText"/>
        <w:spacing w:before="0"/>
        <w:ind w:left="125" w:firstLine="17"/>
        <w:jc w:val="both"/>
        <w:rPr>
          <w:color w:val="231F20"/>
          <w:lang w:val="en-US"/>
        </w:rPr>
      </w:pPr>
    </w:p>
    <w:p w:rsidR="00FE41BA" w:rsidRPr="00E552B8" w:rsidRDefault="00C05015" w:rsidP="00405032">
      <w:pPr>
        <w:pStyle w:val="BodyText"/>
        <w:spacing w:before="60" w:line="312" w:lineRule="auto"/>
        <w:ind w:left="142" w:firstLine="0"/>
        <w:jc w:val="both"/>
        <w:rPr>
          <w:color w:val="231F20"/>
          <w:lang w:val="en-US"/>
        </w:rPr>
      </w:pPr>
      <w:r w:rsidRPr="00E552B8">
        <w:rPr>
          <w:b/>
          <w:color w:val="2E74B5" w:themeColor="accent1" w:themeShade="BF"/>
          <w:lang w:val="en-US"/>
        </w:rPr>
        <w:t>Gain I</w:t>
      </w:r>
      <w:r w:rsidR="00FE41BA" w:rsidRPr="00E552B8">
        <w:rPr>
          <w:b/>
          <w:color w:val="2E74B5" w:themeColor="accent1" w:themeShade="BF"/>
          <w:lang w:val="en-US"/>
        </w:rPr>
        <w:t>nternational Business Experience</w:t>
      </w:r>
      <w:r w:rsidR="00FE41BA" w:rsidRPr="00E552B8">
        <w:rPr>
          <w:color w:val="231F20"/>
          <w:lang w:val="en-US"/>
        </w:rPr>
        <w:t xml:space="preserve">: Increase your </w:t>
      </w:r>
      <w:r w:rsidR="004014FB">
        <w:rPr>
          <w:color w:val="231F20"/>
          <w:lang w:val="en-US"/>
        </w:rPr>
        <w:t>employability</w:t>
      </w:r>
      <w:r w:rsidR="00FE41BA" w:rsidRPr="00E552B8">
        <w:rPr>
          <w:color w:val="231F20"/>
          <w:lang w:val="en-US"/>
        </w:rPr>
        <w:t xml:space="preserve"> in </w:t>
      </w:r>
      <w:r w:rsidR="00787C2C" w:rsidRPr="00E552B8">
        <w:rPr>
          <w:color w:val="231F20"/>
          <w:lang w:val="en-US"/>
        </w:rPr>
        <w:t>the</w:t>
      </w:r>
      <w:r w:rsidR="00FE41BA" w:rsidRPr="00E552B8">
        <w:rPr>
          <w:color w:val="231F20"/>
          <w:lang w:val="en-US"/>
        </w:rPr>
        <w:t xml:space="preserve"> competitive job market </w:t>
      </w:r>
      <w:r w:rsidR="00787C2C" w:rsidRPr="00E552B8">
        <w:rPr>
          <w:color w:val="231F20"/>
          <w:lang w:val="en-US"/>
        </w:rPr>
        <w:t>with an international consulting project with Swiss global enterprises abroad</w:t>
      </w:r>
      <w:r w:rsidR="00405032">
        <w:rPr>
          <w:color w:val="231F20"/>
          <w:lang w:val="en-US"/>
        </w:rPr>
        <w:t>.</w:t>
      </w:r>
    </w:p>
    <w:p w:rsidR="00FE41BA" w:rsidRPr="00FE41BA" w:rsidRDefault="00787C2C" w:rsidP="00FE41BA">
      <w:pPr>
        <w:pStyle w:val="BodyText"/>
        <w:spacing w:before="60" w:line="312" w:lineRule="auto"/>
        <w:ind w:left="142" w:firstLine="0"/>
        <w:jc w:val="both"/>
        <w:rPr>
          <w:color w:val="231F20"/>
          <w:lang w:val="en-US"/>
        </w:rPr>
      </w:pPr>
      <w:r w:rsidRPr="00E552B8">
        <w:rPr>
          <w:b/>
          <w:color w:val="2E74B5" w:themeColor="accent1" w:themeShade="BF"/>
          <w:lang w:val="en-US"/>
        </w:rPr>
        <w:t xml:space="preserve">Indulge in </w:t>
      </w:r>
      <w:r w:rsidR="00F963C7">
        <w:rPr>
          <w:b/>
          <w:color w:val="2E74B5" w:themeColor="accent1" w:themeShade="BF"/>
          <w:lang w:val="en-US"/>
        </w:rPr>
        <w:t>Foreign</w:t>
      </w:r>
      <w:r w:rsidR="00C05015" w:rsidRPr="00E552B8">
        <w:rPr>
          <w:b/>
          <w:color w:val="2E74B5" w:themeColor="accent1" w:themeShade="BF"/>
          <w:lang w:val="en-US"/>
        </w:rPr>
        <w:t xml:space="preserve"> C</w:t>
      </w:r>
      <w:r w:rsidR="00FE41BA" w:rsidRPr="00E552B8">
        <w:rPr>
          <w:b/>
          <w:color w:val="2E74B5" w:themeColor="accent1" w:themeShade="BF"/>
          <w:lang w:val="en-US"/>
        </w:rPr>
        <w:t>ultures</w:t>
      </w:r>
      <w:r w:rsidR="00FE41BA" w:rsidRPr="00E552B8">
        <w:rPr>
          <w:color w:val="0070C0"/>
          <w:lang w:val="en-US"/>
        </w:rPr>
        <w:t>:</w:t>
      </w:r>
      <w:r w:rsidR="00F963C7">
        <w:rPr>
          <w:color w:val="231F20"/>
          <w:lang w:val="en-US"/>
        </w:rPr>
        <w:t xml:space="preserve"> Experience </w:t>
      </w:r>
      <w:r w:rsidR="00394822">
        <w:rPr>
          <w:color w:val="231F20"/>
          <w:lang w:val="en-US"/>
        </w:rPr>
        <w:t>new</w:t>
      </w:r>
      <w:r w:rsidR="00F963C7">
        <w:rPr>
          <w:color w:val="231F20"/>
          <w:lang w:val="en-US"/>
        </w:rPr>
        <w:t xml:space="preserve"> culture</w:t>
      </w:r>
      <w:r w:rsidR="00C96D8F">
        <w:rPr>
          <w:color w:val="231F20"/>
          <w:lang w:val="en-US"/>
        </w:rPr>
        <w:t>s</w:t>
      </w:r>
      <w:r w:rsidR="00F963C7">
        <w:rPr>
          <w:color w:val="231F20"/>
          <w:lang w:val="en-US"/>
        </w:rPr>
        <w:t xml:space="preserve"> </w:t>
      </w:r>
      <w:r w:rsidRPr="00E552B8">
        <w:rPr>
          <w:color w:val="231F20"/>
          <w:lang w:val="en-US"/>
        </w:rPr>
        <w:t xml:space="preserve">in business and leisure. </w:t>
      </w:r>
      <w:r w:rsidR="00380A16" w:rsidRPr="00E552B8">
        <w:rPr>
          <w:color w:val="231F20"/>
          <w:lang w:val="en-US"/>
        </w:rPr>
        <w:t>Learn how to navigate and</w:t>
      </w:r>
      <w:r w:rsidR="00380A16">
        <w:rPr>
          <w:color w:val="231F20"/>
          <w:lang w:val="en-US"/>
        </w:rPr>
        <w:t xml:space="preserve"> manage intercultural environments and benefit from multicultural diversity and collaboration</w:t>
      </w:r>
      <w:r w:rsidR="00405032">
        <w:rPr>
          <w:color w:val="231F20"/>
          <w:lang w:val="en-US"/>
        </w:rPr>
        <w:t>.</w:t>
      </w:r>
    </w:p>
    <w:p w:rsidR="00FE41BA" w:rsidRPr="00FE41BA" w:rsidRDefault="00380A16" w:rsidP="00FE41BA">
      <w:pPr>
        <w:pStyle w:val="BodyText"/>
        <w:spacing w:before="60" w:line="312" w:lineRule="auto"/>
        <w:ind w:left="142" w:firstLine="0"/>
        <w:jc w:val="both"/>
        <w:rPr>
          <w:color w:val="231F20"/>
          <w:lang w:val="en-US"/>
        </w:rPr>
      </w:pPr>
      <w:r>
        <w:rPr>
          <w:b/>
          <w:color w:val="2E74B5" w:themeColor="accent1" w:themeShade="BF"/>
          <w:lang w:val="en-US"/>
        </w:rPr>
        <w:t xml:space="preserve">Extend your </w:t>
      </w:r>
      <w:r w:rsidR="00E552B8">
        <w:rPr>
          <w:b/>
          <w:color w:val="2E74B5" w:themeColor="accent1" w:themeShade="BF"/>
          <w:lang w:val="en-US"/>
        </w:rPr>
        <w:t>P</w:t>
      </w:r>
      <w:r>
        <w:rPr>
          <w:b/>
          <w:color w:val="2E74B5" w:themeColor="accent1" w:themeShade="BF"/>
          <w:lang w:val="en-US"/>
        </w:rPr>
        <w:t xml:space="preserve">ersonal and </w:t>
      </w:r>
      <w:r w:rsidR="00E552B8">
        <w:rPr>
          <w:b/>
          <w:color w:val="2E74B5" w:themeColor="accent1" w:themeShade="BF"/>
          <w:lang w:val="en-US"/>
        </w:rPr>
        <w:t>P</w:t>
      </w:r>
      <w:r>
        <w:rPr>
          <w:b/>
          <w:color w:val="2E74B5" w:themeColor="accent1" w:themeShade="BF"/>
          <w:lang w:val="en-US"/>
        </w:rPr>
        <w:t xml:space="preserve">rofessional </w:t>
      </w:r>
      <w:r w:rsidR="00C05015">
        <w:rPr>
          <w:b/>
          <w:color w:val="2E74B5" w:themeColor="accent1" w:themeShade="BF"/>
          <w:lang w:val="en-US"/>
        </w:rPr>
        <w:t>N</w:t>
      </w:r>
      <w:r w:rsidR="00FE41BA" w:rsidRPr="00C05015">
        <w:rPr>
          <w:b/>
          <w:color w:val="2E74B5" w:themeColor="accent1" w:themeShade="BF"/>
          <w:lang w:val="en-US"/>
        </w:rPr>
        <w:t>etwork</w:t>
      </w:r>
      <w:r w:rsidR="00FE41BA" w:rsidRPr="00FE41BA">
        <w:rPr>
          <w:color w:val="231F20"/>
          <w:lang w:val="en-US"/>
        </w:rPr>
        <w:t xml:space="preserve">: </w:t>
      </w:r>
      <w:r w:rsidR="004014FB">
        <w:rPr>
          <w:color w:val="231F20"/>
          <w:lang w:val="en-US"/>
        </w:rPr>
        <w:t>S</w:t>
      </w:r>
      <w:r>
        <w:rPr>
          <w:color w:val="231F20"/>
          <w:lang w:val="en-US"/>
        </w:rPr>
        <w:t xml:space="preserve">trengthen important </w:t>
      </w:r>
      <w:r w:rsidR="00FE41BA" w:rsidRPr="00FE41BA">
        <w:rPr>
          <w:color w:val="231F20"/>
          <w:lang w:val="en-US"/>
        </w:rPr>
        <w:t>relations</w:t>
      </w:r>
      <w:r>
        <w:rPr>
          <w:color w:val="231F20"/>
          <w:lang w:val="en-US"/>
        </w:rPr>
        <w:t xml:space="preserve"> with students and the </w:t>
      </w:r>
      <w:r w:rsidR="00FE41BA" w:rsidRPr="00FE41BA">
        <w:rPr>
          <w:color w:val="231F20"/>
          <w:lang w:val="en-US"/>
        </w:rPr>
        <w:t>executives</w:t>
      </w:r>
      <w:r>
        <w:rPr>
          <w:color w:val="231F20"/>
          <w:lang w:val="en-US"/>
        </w:rPr>
        <w:t xml:space="preserve"> of Swiss companies in the </w:t>
      </w:r>
      <w:r w:rsidR="00FE41BA" w:rsidRPr="00FE41BA">
        <w:rPr>
          <w:color w:val="231F20"/>
          <w:lang w:val="en-US"/>
        </w:rPr>
        <w:t xml:space="preserve">target countries </w:t>
      </w:r>
      <w:r w:rsidR="00E552B8">
        <w:rPr>
          <w:color w:val="231F20"/>
          <w:lang w:val="en-US"/>
        </w:rPr>
        <w:t>and leverage your international platform for career opportunities</w:t>
      </w:r>
      <w:r w:rsidR="00FE41BA">
        <w:rPr>
          <w:color w:val="231F20"/>
          <w:lang w:val="en-US"/>
        </w:rPr>
        <w:t>.</w:t>
      </w:r>
    </w:p>
    <w:p w:rsidR="00FE41BA" w:rsidRDefault="00C05015" w:rsidP="00FE41BA">
      <w:pPr>
        <w:pStyle w:val="BodyText"/>
        <w:spacing w:before="60" w:line="312" w:lineRule="auto"/>
        <w:ind w:left="142" w:firstLine="0"/>
        <w:jc w:val="both"/>
        <w:rPr>
          <w:color w:val="231F20"/>
          <w:lang w:val="en-US"/>
        </w:rPr>
      </w:pPr>
      <w:r>
        <w:rPr>
          <w:b/>
          <w:color w:val="2E74B5" w:themeColor="accent1" w:themeShade="BF"/>
          <w:lang w:val="en-US"/>
        </w:rPr>
        <w:t>Increase your M</w:t>
      </w:r>
      <w:r w:rsidR="00FE41BA" w:rsidRPr="00C05015">
        <w:rPr>
          <w:b/>
          <w:color w:val="2E74B5" w:themeColor="accent1" w:themeShade="BF"/>
          <w:lang w:val="en-US"/>
        </w:rPr>
        <w:t xml:space="preserve">arketability </w:t>
      </w:r>
      <w:r w:rsidR="00E552B8">
        <w:rPr>
          <w:b/>
          <w:color w:val="2E74B5" w:themeColor="accent1" w:themeShade="BF"/>
          <w:lang w:val="en-US"/>
        </w:rPr>
        <w:t>and Career Options</w:t>
      </w:r>
      <w:r w:rsidR="00FE41BA" w:rsidRPr="00FE41BA">
        <w:rPr>
          <w:color w:val="231F20"/>
          <w:lang w:val="en-US"/>
        </w:rPr>
        <w:t xml:space="preserve">: </w:t>
      </w:r>
      <w:r w:rsidR="00E552B8">
        <w:rPr>
          <w:color w:val="231F20"/>
          <w:lang w:val="en-US"/>
        </w:rPr>
        <w:t xml:space="preserve">Earn a </w:t>
      </w:r>
      <w:r w:rsidR="00E552B8" w:rsidRPr="00E552B8">
        <w:rPr>
          <w:i/>
          <w:color w:val="231F20"/>
          <w:lang w:val="en-US"/>
        </w:rPr>
        <w:t>Certificate of Attainment</w:t>
      </w:r>
      <w:r w:rsidR="00E552B8" w:rsidRPr="00FE41BA">
        <w:rPr>
          <w:color w:val="231F20"/>
          <w:lang w:val="en-US"/>
        </w:rPr>
        <w:t xml:space="preserve"> after successful completion </w:t>
      </w:r>
      <w:r w:rsidR="00E552B8">
        <w:rPr>
          <w:color w:val="231F20"/>
          <w:lang w:val="en-US"/>
        </w:rPr>
        <w:t xml:space="preserve">of the international business consulting assignment. </w:t>
      </w:r>
      <w:r w:rsidR="00C96D8F">
        <w:rPr>
          <w:color w:val="231F20"/>
          <w:lang w:val="en-US"/>
        </w:rPr>
        <w:t>Maximize</w:t>
      </w:r>
      <w:r w:rsidR="00E552B8" w:rsidRPr="00FE41BA">
        <w:rPr>
          <w:color w:val="231F20"/>
          <w:lang w:val="en-US"/>
        </w:rPr>
        <w:t xml:space="preserve"> your </w:t>
      </w:r>
      <w:r w:rsidR="00E552B8">
        <w:rPr>
          <w:color w:val="231F20"/>
          <w:lang w:val="en-US"/>
        </w:rPr>
        <w:t xml:space="preserve">career prospects by advising a Swiss company on </w:t>
      </w:r>
      <w:r w:rsidR="00405032">
        <w:rPr>
          <w:color w:val="231F20"/>
          <w:lang w:val="en-US"/>
        </w:rPr>
        <w:t>their</w:t>
      </w:r>
      <w:r w:rsidR="00E552B8">
        <w:rPr>
          <w:color w:val="231F20"/>
          <w:lang w:val="en-US"/>
        </w:rPr>
        <w:t xml:space="preserve"> internationalization challenge in an Emerging Market</w:t>
      </w:r>
      <w:r w:rsidR="00FE41BA" w:rsidRPr="00FE41BA">
        <w:rPr>
          <w:color w:val="231F20"/>
          <w:lang w:val="en-US"/>
        </w:rPr>
        <w:t>.</w:t>
      </w:r>
    </w:p>
    <w:p w:rsidR="00FE41BA" w:rsidRPr="00FE41BA" w:rsidRDefault="00FE41BA" w:rsidP="00FE41BA">
      <w:pPr>
        <w:pStyle w:val="BodyText"/>
        <w:spacing w:before="60" w:line="312" w:lineRule="auto"/>
        <w:ind w:left="142" w:firstLine="0"/>
        <w:jc w:val="both"/>
        <w:rPr>
          <w:color w:val="231F20"/>
          <w:lang w:val="en-US"/>
        </w:rPr>
      </w:pPr>
    </w:p>
    <w:p w:rsidR="00FE41BA" w:rsidRPr="00FE41BA" w:rsidRDefault="0013210D" w:rsidP="00FE41BA">
      <w:pPr>
        <w:pStyle w:val="Heading1"/>
        <w:kinsoku w:val="0"/>
        <w:overflowPunct w:val="0"/>
        <w:spacing w:before="74" w:after="80"/>
        <w:rPr>
          <w:color w:val="0063A6"/>
          <w:lang w:val="en-US"/>
        </w:rPr>
      </w:pPr>
      <w:r>
        <w:rPr>
          <w:color w:val="0063A6"/>
          <w:lang w:val="en-US"/>
        </w:rPr>
        <w:t>WHAT YOU CAN EXPECT</w:t>
      </w:r>
    </w:p>
    <w:p w:rsidR="00FE41BA" w:rsidRDefault="00F80809" w:rsidP="00554105">
      <w:pPr>
        <w:pStyle w:val="BodyText"/>
        <w:spacing w:before="60" w:line="312" w:lineRule="auto"/>
        <w:ind w:left="142" w:firstLine="0"/>
        <w:jc w:val="both"/>
        <w:rPr>
          <w:color w:val="231F20"/>
          <w:lang w:val="en-US"/>
        </w:rPr>
      </w:pPr>
      <w:r>
        <w:rPr>
          <w:color w:val="231F20"/>
          <w:lang w:val="en-US"/>
        </w:rPr>
        <w:t xml:space="preserve">You will work in an agile </w:t>
      </w:r>
      <w:r w:rsidR="00785D21" w:rsidRPr="00785D21">
        <w:rPr>
          <w:color w:val="231F20"/>
          <w:lang w:val="en-US"/>
        </w:rPr>
        <w:t xml:space="preserve">multicultural and interdisciplinary student consulting </w:t>
      </w:r>
      <w:r w:rsidR="00D45AE5">
        <w:rPr>
          <w:color w:val="231F20"/>
          <w:lang w:val="en-US"/>
        </w:rPr>
        <w:t>team</w:t>
      </w:r>
      <w:r>
        <w:rPr>
          <w:color w:val="231F20"/>
          <w:lang w:val="en-US"/>
        </w:rPr>
        <w:t xml:space="preserve"> along with your peers from the local partner Institutions.</w:t>
      </w:r>
      <w:r w:rsidR="00D45AE5">
        <w:rPr>
          <w:color w:val="231F20"/>
          <w:lang w:val="en-US"/>
        </w:rPr>
        <w:t xml:space="preserve"> </w:t>
      </w:r>
      <w:r>
        <w:rPr>
          <w:color w:val="231F20"/>
          <w:lang w:val="en-US"/>
        </w:rPr>
        <w:t>T</w:t>
      </w:r>
      <w:r w:rsidR="00D45AE5">
        <w:rPr>
          <w:color w:val="231F20"/>
          <w:lang w:val="en-US"/>
        </w:rPr>
        <w:t xml:space="preserve">he program </w:t>
      </w:r>
      <w:r>
        <w:rPr>
          <w:color w:val="231F20"/>
          <w:lang w:val="en-US"/>
        </w:rPr>
        <w:t>will include</w:t>
      </w:r>
      <w:r w:rsidR="00D45AE5">
        <w:rPr>
          <w:color w:val="231F20"/>
          <w:lang w:val="en-US"/>
        </w:rPr>
        <w:t xml:space="preserve"> a</w:t>
      </w:r>
      <w:r w:rsidR="00AC5AB3">
        <w:rPr>
          <w:color w:val="231F20"/>
          <w:lang w:val="en-US"/>
        </w:rPr>
        <w:t xml:space="preserve"> 3</w:t>
      </w:r>
      <w:r w:rsidR="00D45AE5">
        <w:rPr>
          <w:color w:val="231F20"/>
          <w:lang w:val="en-US"/>
        </w:rPr>
        <w:t>-</w:t>
      </w:r>
      <w:r>
        <w:rPr>
          <w:color w:val="231F20"/>
          <w:lang w:val="en-US"/>
        </w:rPr>
        <w:t>week</w:t>
      </w:r>
      <w:r w:rsidR="00D45AE5">
        <w:rPr>
          <w:color w:val="231F20"/>
          <w:lang w:val="en-US"/>
        </w:rPr>
        <w:t xml:space="preserve"> </w:t>
      </w:r>
      <w:r>
        <w:rPr>
          <w:color w:val="231F20"/>
          <w:lang w:val="en-US"/>
        </w:rPr>
        <w:t xml:space="preserve">consulting assignment </w:t>
      </w:r>
      <w:r w:rsidR="00D45AE5">
        <w:rPr>
          <w:color w:val="231F20"/>
          <w:lang w:val="en-US"/>
        </w:rPr>
        <w:t xml:space="preserve">on-site </w:t>
      </w:r>
      <w:r>
        <w:rPr>
          <w:color w:val="231F20"/>
          <w:lang w:val="en-US"/>
        </w:rPr>
        <w:t>the premises of a Swiss company</w:t>
      </w:r>
      <w:r w:rsidR="00D45AE5">
        <w:rPr>
          <w:color w:val="231F20"/>
          <w:lang w:val="en-US"/>
        </w:rPr>
        <w:t xml:space="preserve"> in </w:t>
      </w:r>
      <w:r>
        <w:rPr>
          <w:color w:val="231F20"/>
          <w:lang w:val="en-US"/>
        </w:rPr>
        <w:t>one of the</w:t>
      </w:r>
      <w:r w:rsidR="00D45AE5">
        <w:rPr>
          <w:color w:val="231F20"/>
          <w:lang w:val="en-US"/>
        </w:rPr>
        <w:t xml:space="preserve"> target countr</w:t>
      </w:r>
      <w:r>
        <w:rPr>
          <w:color w:val="231F20"/>
          <w:lang w:val="en-US"/>
        </w:rPr>
        <w:t>ies</w:t>
      </w:r>
      <w:r w:rsidR="00D45AE5">
        <w:rPr>
          <w:color w:val="231F20"/>
          <w:lang w:val="en-US"/>
        </w:rPr>
        <w:t xml:space="preserve">. </w:t>
      </w:r>
      <w:r>
        <w:rPr>
          <w:color w:val="231F20"/>
          <w:lang w:val="en-US"/>
        </w:rPr>
        <w:t>Y</w:t>
      </w:r>
      <w:r w:rsidR="00785D21" w:rsidRPr="00785D21">
        <w:rPr>
          <w:color w:val="231F20"/>
          <w:lang w:val="en-US"/>
        </w:rPr>
        <w:t>ou will learn how to</w:t>
      </w:r>
      <w:r>
        <w:rPr>
          <w:color w:val="231F20"/>
          <w:lang w:val="en-US"/>
        </w:rPr>
        <w:t xml:space="preserve"> apply </w:t>
      </w:r>
      <w:r w:rsidR="00785D21" w:rsidRPr="00785D21">
        <w:rPr>
          <w:color w:val="231F20"/>
          <w:lang w:val="en-US"/>
        </w:rPr>
        <w:t>theory in a commercial business c</w:t>
      </w:r>
      <w:r>
        <w:rPr>
          <w:color w:val="231F20"/>
          <w:lang w:val="en-US"/>
        </w:rPr>
        <w:t>ontext and advise your client on how to address their internationalization challenge</w:t>
      </w:r>
      <w:r w:rsidR="00F57509" w:rsidRPr="00F57509">
        <w:rPr>
          <w:color w:val="231F20"/>
          <w:lang w:val="en-US"/>
        </w:rPr>
        <w:t>.</w:t>
      </w:r>
    </w:p>
    <w:p w:rsidR="00C96D8F" w:rsidRDefault="00C96D8F" w:rsidP="00F963C7">
      <w:pPr>
        <w:pStyle w:val="BodyText"/>
        <w:tabs>
          <w:tab w:val="left" w:pos="1400"/>
          <w:tab w:val="left" w:pos="2684"/>
          <w:tab w:val="left" w:pos="3500"/>
          <w:tab w:val="left" w:pos="4673"/>
        </w:tabs>
        <w:kinsoku w:val="0"/>
        <w:overflowPunct w:val="0"/>
        <w:spacing w:before="60" w:line="312" w:lineRule="auto"/>
        <w:jc w:val="both"/>
        <w:rPr>
          <w:rStyle w:val="Hyperlink"/>
          <w:rFonts w:cs="HelveticaNeueLT Pro 45 Lt"/>
          <w:color w:val="auto"/>
          <w:sz w:val="10"/>
          <w:u w:val="none"/>
        </w:rPr>
      </w:pPr>
    </w:p>
    <w:p w:rsidR="00554105" w:rsidRPr="00C96D8F" w:rsidRDefault="00C96D8F" w:rsidP="00C96D8F">
      <w:pPr>
        <w:pStyle w:val="BodyText"/>
        <w:tabs>
          <w:tab w:val="left" w:pos="1400"/>
          <w:tab w:val="left" w:pos="2684"/>
          <w:tab w:val="left" w:pos="3500"/>
          <w:tab w:val="left" w:pos="4673"/>
        </w:tabs>
        <w:kinsoku w:val="0"/>
        <w:overflowPunct w:val="0"/>
        <w:spacing w:before="60" w:line="312" w:lineRule="auto"/>
        <w:jc w:val="both"/>
        <w:rPr>
          <w:rStyle w:val="Hyperlink"/>
          <w:rFonts w:cs="HelveticaNeueLT Pro 45 Lt"/>
          <w:color w:val="auto"/>
          <w:sz w:val="16"/>
          <w:u w:val="none"/>
        </w:rPr>
      </w:pPr>
      <w:hyperlink r:id="rId14" w:history="1">
        <w:r w:rsidRPr="00C96D8F">
          <w:rPr>
            <w:rStyle w:val="Hyperlink"/>
            <w:rFonts w:cs="HelveticaNeueLT Pro 45 Lt"/>
            <w:sz w:val="16"/>
          </w:rPr>
          <w:t>https://www.zhaw.ch/en/sml/institutes-centres/imi/</w:t>
        </w:r>
      </w:hyperlink>
    </w:p>
    <w:p w:rsidR="00C96D8F" w:rsidRDefault="00C96D8F" w:rsidP="00C96D8F">
      <w:pPr>
        <w:pStyle w:val="BodyText"/>
        <w:tabs>
          <w:tab w:val="left" w:pos="1400"/>
          <w:tab w:val="left" w:pos="2684"/>
          <w:tab w:val="left" w:pos="3500"/>
          <w:tab w:val="left" w:pos="4673"/>
        </w:tabs>
        <w:kinsoku w:val="0"/>
        <w:overflowPunct w:val="0"/>
        <w:spacing w:before="60" w:line="312" w:lineRule="auto"/>
        <w:jc w:val="both"/>
        <w:rPr>
          <w:rStyle w:val="Hyperlink"/>
          <w:rFonts w:cs="HelveticaNeueLT Pro 45 Lt"/>
          <w:color w:val="auto"/>
          <w:sz w:val="10"/>
          <w:u w:val="none"/>
        </w:rPr>
      </w:pPr>
    </w:p>
    <w:p w:rsidR="00554105" w:rsidRPr="00554105" w:rsidRDefault="00554105" w:rsidP="00554105">
      <w:pPr>
        <w:pStyle w:val="BodyText"/>
        <w:tabs>
          <w:tab w:val="left" w:pos="1400"/>
          <w:tab w:val="left" w:pos="2684"/>
          <w:tab w:val="left" w:pos="3500"/>
          <w:tab w:val="left" w:pos="4673"/>
        </w:tabs>
        <w:kinsoku w:val="0"/>
        <w:overflowPunct w:val="0"/>
        <w:spacing w:before="60" w:line="312" w:lineRule="auto"/>
        <w:ind w:left="284" w:hanging="142"/>
        <w:jc w:val="both"/>
        <w:rPr>
          <w:rStyle w:val="Hyperlink"/>
          <w:rFonts w:cs="HelveticaNeueLT Pro 45 Lt"/>
          <w:color w:val="auto"/>
          <w:sz w:val="10"/>
          <w:u w:val="none"/>
        </w:rPr>
      </w:pPr>
    </w:p>
    <w:p w:rsidR="00F57509" w:rsidRDefault="00F57509" w:rsidP="00607092">
      <w:pPr>
        <w:pStyle w:val="BodyText"/>
        <w:spacing w:before="60" w:line="312" w:lineRule="auto"/>
        <w:ind w:left="142" w:firstLine="0"/>
        <w:jc w:val="both"/>
        <w:rPr>
          <w:color w:val="231F20"/>
          <w:lang w:val="en-US"/>
        </w:rPr>
      </w:pPr>
    </w:p>
    <w:p w:rsidR="00F57509" w:rsidRDefault="00F57509" w:rsidP="00607092">
      <w:pPr>
        <w:pStyle w:val="BodyText"/>
        <w:spacing w:before="60" w:line="312" w:lineRule="auto"/>
        <w:ind w:left="142" w:firstLine="0"/>
        <w:jc w:val="both"/>
        <w:rPr>
          <w:color w:val="231F20"/>
          <w:lang w:val="en-US"/>
        </w:rPr>
      </w:pPr>
    </w:p>
    <w:p w:rsidR="00FE41BA" w:rsidRDefault="00FE41BA" w:rsidP="00607092">
      <w:pPr>
        <w:pStyle w:val="BodyText"/>
        <w:spacing w:before="60" w:line="312" w:lineRule="auto"/>
        <w:ind w:left="142" w:firstLine="0"/>
        <w:jc w:val="both"/>
        <w:rPr>
          <w:color w:val="231F20"/>
          <w:lang w:val="en-US"/>
        </w:rPr>
      </w:pPr>
    </w:p>
    <w:p w:rsidR="00F57509" w:rsidRDefault="00F57509" w:rsidP="00F57509">
      <w:pPr>
        <w:pStyle w:val="BodyText"/>
        <w:spacing w:before="60" w:line="312" w:lineRule="auto"/>
        <w:ind w:left="142" w:firstLine="0"/>
        <w:jc w:val="both"/>
        <w:rPr>
          <w:color w:val="231F20"/>
          <w:lang w:val="en-US"/>
        </w:rPr>
      </w:pPr>
    </w:p>
    <w:p w:rsidR="00F57509" w:rsidRDefault="00F57509" w:rsidP="00F57509">
      <w:pPr>
        <w:rPr>
          <w:lang w:val="en-US"/>
        </w:rPr>
      </w:pPr>
    </w:p>
    <w:p w:rsidR="00C96D8F" w:rsidRDefault="00C96D8F" w:rsidP="00F57509">
      <w:pPr>
        <w:rPr>
          <w:lang w:val="en-US"/>
        </w:rPr>
      </w:pPr>
    </w:p>
    <w:p w:rsidR="00B72826" w:rsidRDefault="00B72826" w:rsidP="00F57509">
      <w:pPr>
        <w:rPr>
          <w:lang w:val="en-US"/>
        </w:rPr>
      </w:pPr>
    </w:p>
    <w:p w:rsidR="009460DB" w:rsidRPr="009460DB" w:rsidRDefault="009460DB" w:rsidP="00F57509">
      <w:pPr>
        <w:pStyle w:val="Heading1"/>
        <w:kinsoku w:val="0"/>
        <w:overflowPunct w:val="0"/>
        <w:spacing w:before="74" w:after="80"/>
        <w:ind w:left="142" w:right="313"/>
        <w:rPr>
          <w:color w:val="0063A6"/>
          <w:lang w:val="en-US"/>
        </w:rPr>
      </w:pPr>
      <w:r w:rsidRPr="009460DB">
        <w:rPr>
          <w:color w:val="0063A6"/>
          <w:lang w:val="en-US"/>
        </w:rPr>
        <w:t>PROJECT DURATION</w:t>
      </w:r>
    </w:p>
    <w:p w:rsidR="004304B0" w:rsidRPr="0093036F" w:rsidRDefault="00312BD1" w:rsidP="00F57509">
      <w:pPr>
        <w:kinsoku w:val="0"/>
        <w:overflowPunct w:val="0"/>
        <w:spacing w:before="53" w:line="312" w:lineRule="auto"/>
        <w:ind w:left="142" w:right="171"/>
        <w:jc w:val="both"/>
        <w:rPr>
          <w:rFonts w:ascii="HelveticaNeueLT Pro 45 Lt" w:hAnsi="HelveticaNeueLT Pro 45 Lt" w:cs="HelveticaNeueLT Pro 45 Lt"/>
          <w:color w:val="000000"/>
          <w:sz w:val="18"/>
          <w:szCs w:val="18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4593590</wp:posOffset>
            </wp:positionH>
            <wp:positionV relativeFrom="paragraph">
              <wp:posOffset>337185</wp:posOffset>
            </wp:positionV>
            <wp:extent cx="1111885" cy="431800"/>
            <wp:effectExtent l="0" t="0" r="0" b="0"/>
            <wp:wrapNone/>
            <wp:docPr id="33" name="irc_mi" descr="Bildergebnis für sbm itb logo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sbm itb logo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0DB" w:rsidRPr="009460DB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>The student consulting</w:t>
      </w:r>
      <w:r w:rsidR="009460DB" w:rsidRPr="009460DB">
        <w:rPr>
          <w:rFonts w:ascii="HelveticaNeueLT Pro 45 Lt" w:hAnsi="HelveticaNeueLT Pro 45 Lt" w:cs="HelveticaNeueLT Pro 45 Lt"/>
          <w:color w:val="231F20"/>
          <w:spacing w:val="25"/>
          <w:sz w:val="18"/>
          <w:szCs w:val="18"/>
          <w:lang w:val="en-US"/>
        </w:rPr>
        <w:t xml:space="preserve"> </w:t>
      </w:r>
      <w:r w:rsidR="009460DB" w:rsidRPr="009460DB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>project</w:t>
      </w:r>
      <w:r w:rsidR="009460DB" w:rsidRPr="009460DB">
        <w:rPr>
          <w:rFonts w:ascii="HelveticaNeueLT Pro 45 Lt" w:hAnsi="HelveticaNeueLT Pro 45 Lt" w:cs="HelveticaNeueLT Pro 45 Lt"/>
          <w:color w:val="231F20"/>
          <w:spacing w:val="25"/>
          <w:sz w:val="18"/>
          <w:szCs w:val="18"/>
          <w:lang w:val="en-US"/>
        </w:rPr>
        <w:t xml:space="preserve"> </w:t>
      </w:r>
      <w:r w:rsidR="009460DB" w:rsidRPr="009460DB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>will</w:t>
      </w:r>
      <w:r w:rsidR="009460DB" w:rsidRPr="009460DB">
        <w:rPr>
          <w:rFonts w:ascii="HelveticaNeueLT Pro 45 Lt" w:hAnsi="HelveticaNeueLT Pro 45 Lt" w:cs="HelveticaNeueLT Pro 45 Lt"/>
          <w:color w:val="231F20"/>
          <w:spacing w:val="25"/>
          <w:sz w:val="18"/>
          <w:szCs w:val="18"/>
          <w:lang w:val="en-US"/>
        </w:rPr>
        <w:t xml:space="preserve"> </w:t>
      </w:r>
      <w:r w:rsidR="009460DB" w:rsidRPr="009460DB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>take</w:t>
      </w:r>
      <w:r w:rsidR="009460DB" w:rsidRPr="009460DB">
        <w:rPr>
          <w:rFonts w:ascii="HelveticaNeueLT Pro 45 Lt" w:hAnsi="HelveticaNeueLT Pro 45 Lt" w:cs="HelveticaNeueLT Pro 45 Lt"/>
          <w:color w:val="231F20"/>
          <w:spacing w:val="25"/>
          <w:sz w:val="18"/>
          <w:szCs w:val="18"/>
          <w:lang w:val="en-US"/>
        </w:rPr>
        <w:t xml:space="preserve"> </w:t>
      </w:r>
      <w:r w:rsidR="009460DB" w:rsidRPr="009460DB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>place</w:t>
      </w:r>
      <w:r w:rsidR="009460DB" w:rsidRPr="009460DB">
        <w:rPr>
          <w:rFonts w:ascii="HelveticaNeueLT Pro 45 Lt" w:hAnsi="HelveticaNeueLT Pro 45 Lt" w:cs="HelveticaNeueLT Pro 45 Lt"/>
          <w:color w:val="231F20"/>
          <w:spacing w:val="25"/>
          <w:sz w:val="18"/>
          <w:szCs w:val="18"/>
          <w:lang w:val="en-US"/>
        </w:rPr>
        <w:t xml:space="preserve"> </w:t>
      </w:r>
      <w:r w:rsidR="009460DB" w:rsidRPr="009460DB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 xml:space="preserve">from </w:t>
      </w:r>
      <w:r w:rsidR="006935F3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>July</w:t>
      </w:r>
      <w:r w:rsidR="009460DB" w:rsidRPr="009460DB">
        <w:rPr>
          <w:rFonts w:ascii="HelveticaNeueLT Pro 45 Lt" w:hAnsi="HelveticaNeueLT Pro 45 Lt" w:cs="HelveticaNeueLT Pro 45 Lt"/>
          <w:color w:val="231F20"/>
          <w:spacing w:val="25"/>
          <w:sz w:val="18"/>
          <w:szCs w:val="18"/>
          <w:lang w:val="en-US"/>
        </w:rPr>
        <w:t xml:space="preserve"> </w:t>
      </w:r>
      <w:r w:rsidR="009460DB" w:rsidRPr="009460DB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>to</w:t>
      </w:r>
      <w:r w:rsidR="009460DB" w:rsidRPr="009460DB">
        <w:rPr>
          <w:rFonts w:ascii="HelveticaNeueLT Pro 45 Lt" w:hAnsi="HelveticaNeueLT Pro 45 Lt" w:cs="HelveticaNeueLT Pro 45 Lt"/>
          <w:color w:val="231F20"/>
          <w:spacing w:val="25"/>
          <w:sz w:val="18"/>
          <w:szCs w:val="18"/>
          <w:lang w:val="en-US"/>
        </w:rPr>
        <w:t xml:space="preserve"> </w:t>
      </w:r>
      <w:r w:rsidR="009460DB" w:rsidRPr="009460DB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>August</w:t>
      </w:r>
      <w:r w:rsidR="009460DB" w:rsidRPr="009460DB">
        <w:rPr>
          <w:rFonts w:ascii="HelveticaNeueLT Pro 45 Lt" w:hAnsi="HelveticaNeueLT Pro 45 Lt" w:cs="HelveticaNeueLT Pro 45 Lt"/>
          <w:color w:val="231F20"/>
          <w:spacing w:val="25"/>
          <w:sz w:val="18"/>
          <w:szCs w:val="18"/>
          <w:lang w:val="en-US"/>
        </w:rPr>
        <w:t xml:space="preserve"> </w:t>
      </w:r>
      <w:r w:rsidR="005E27E6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 xml:space="preserve">2017. </w:t>
      </w:r>
      <w:r w:rsidR="004304B0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>As part of the project</w:t>
      </w:r>
      <w:r w:rsidR="006935F3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 xml:space="preserve">, </w:t>
      </w:r>
      <w:r w:rsidR="00AF0FC4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>you will</w:t>
      </w:r>
      <w:r w:rsidR="004304B0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 xml:space="preserve"> work </w:t>
      </w:r>
      <w:r w:rsidR="00A97384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>in</w:t>
      </w:r>
      <w:r w:rsidR="004304B0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 xml:space="preserve"> the </w:t>
      </w:r>
      <w:r w:rsidR="0043457D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 xml:space="preserve">target country </w:t>
      </w:r>
      <w:r w:rsidR="004304B0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>for</w:t>
      </w:r>
      <w:r w:rsidR="00AC5AB3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 xml:space="preserve"> 3 weeks</w:t>
      </w:r>
      <w:r w:rsidR="004304B0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>.</w:t>
      </w:r>
      <w:r w:rsidR="00AF0FC4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 xml:space="preserve"> </w:t>
      </w:r>
      <w:r w:rsidR="00B775CC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 xml:space="preserve">For the rest of the assignment you will be </w:t>
      </w:r>
      <w:r w:rsidR="00A97384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>working in virtual teams from your home country</w:t>
      </w:r>
      <w:r w:rsidR="00B775CC">
        <w:rPr>
          <w:rFonts w:ascii="HelveticaNeueLT Pro 45 Lt" w:hAnsi="HelveticaNeueLT Pro 45 Lt" w:cs="HelveticaNeueLT Pro 45 Lt"/>
          <w:color w:val="231F20"/>
          <w:sz w:val="18"/>
          <w:szCs w:val="18"/>
          <w:lang w:val="en-US"/>
        </w:rPr>
        <w:t>.</w:t>
      </w:r>
    </w:p>
    <w:p w:rsidR="00514BAB" w:rsidRDefault="003147F7" w:rsidP="00F57509">
      <w:pPr>
        <w:pStyle w:val="BodyText"/>
        <w:kinsoku w:val="0"/>
        <w:overflowPunct w:val="0"/>
        <w:spacing w:before="156"/>
        <w:ind w:left="142" w:firstLine="0"/>
        <w:rPr>
          <w:rFonts w:ascii="HelveticaRounded LT Std Bd" w:hAnsi="HelveticaRounded LT Std Bd" w:cs="HelveticaRounded LT Std Bd"/>
          <w:b/>
          <w:bCs/>
          <w:color w:val="0063A6"/>
          <w:lang w:val="en-US"/>
        </w:rPr>
      </w:pPr>
      <w:r>
        <w:rPr>
          <w:rFonts w:ascii="HelveticaRounded LT Std Bd" w:hAnsi="HelveticaRounded LT Std Bd" w:cs="HelveticaRounded LT Std Bd"/>
          <w:b/>
          <w:bCs/>
          <w:color w:val="0063A6"/>
          <w:lang w:val="en-US"/>
        </w:rPr>
        <w:t>To</w:t>
      </w:r>
      <w:r w:rsidR="0093036F">
        <w:rPr>
          <w:rFonts w:ascii="HelveticaRounded LT Std Bd" w:hAnsi="HelveticaRounded LT Std Bd" w:cs="HelveticaRounded LT Std Bd"/>
          <w:b/>
          <w:bCs/>
          <w:color w:val="0063A6"/>
          <w:lang w:val="en-US"/>
        </w:rPr>
        <w:t xml:space="preserve"> </w:t>
      </w:r>
      <w:r>
        <w:rPr>
          <w:rFonts w:ascii="HelveticaRounded LT Std Bd" w:hAnsi="HelveticaRounded LT Std Bd" w:cs="HelveticaRounded LT Std Bd"/>
          <w:b/>
          <w:bCs/>
          <w:color w:val="0063A6"/>
          <w:lang w:val="en-US"/>
        </w:rPr>
        <w:t xml:space="preserve">apply for the program </w:t>
      </w:r>
      <w:r w:rsidR="0093036F">
        <w:rPr>
          <w:rFonts w:ascii="HelveticaRounded LT Std Bd" w:hAnsi="HelveticaRounded LT Std Bd" w:cs="HelveticaRounded LT Std Bd"/>
          <w:b/>
          <w:bCs/>
          <w:color w:val="0063A6"/>
          <w:lang w:val="en-US"/>
        </w:rPr>
        <w:t>please visit our website</w:t>
      </w:r>
      <w:r w:rsidR="00514BAB" w:rsidRPr="0013210D">
        <w:rPr>
          <w:rFonts w:ascii="HelveticaRounded LT Std Bd" w:hAnsi="HelveticaRounded LT Std Bd" w:cs="HelveticaRounded LT Std Bd"/>
          <w:bCs/>
          <w:color w:val="0063A6"/>
          <w:lang w:val="en-US"/>
        </w:rPr>
        <w:t>:</w:t>
      </w:r>
    </w:p>
    <w:p w:rsidR="00C96D8F" w:rsidRDefault="00C96D8F" w:rsidP="00C96D8F">
      <w:pPr>
        <w:pStyle w:val="BodyText"/>
        <w:kinsoku w:val="0"/>
        <w:overflowPunct w:val="0"/>
        <w:spacing w:before="156"/>
        <w:ind w:left="142" w:firstLine="0"/>
        <w:rPr>
          <w:rStyle w:val="Hyperlink"/>
          <w:rFonts w:cs="HelveticaNeueLT Pro 45 Lt"/>
          <w:lang w:val="en-US"/>
        </w:rPr>
      </w:pPr>
      <w:hyperlink r:id="rId18" w:history="1">
        <w:r w:rsidR="00720329" w:rsidRPr="00C96D8F">
          <w:rPr>
            <w:rStyle w:val="Hyperlink"/>
            <w:rFonts w:cs="HelveticaNeueLT Pro 45 Lt"/>
            <w:lang w:val="en-US"/>
          </w:rPr>
          <w:t>https://www.zhaw.ch/en/sml/study/international/swiss-international-business-boot-camp/</w:t>
        </w:r>
      </w:hyperlink>
    </w:p>
    <w:p w:rsidR="00C96D8F" w:rsidRPr="00C96D8F" w:rsidRDefault="00C96D8F" w:rsidP="00C96D8F">
      <w:pPr>
        <w:pStyle w:val="BodyText"/>
        <w:kinsoku w:val="0"/>
        <w:overflowPunct w:val="0"/>
        <w:spacing w:before="156"/>
        <w:ind w:left="142" w:firstLine="0"/>
        <w:rPr>
          <w:color w:val="0563C1" w:themeColor="hyperlink"/>
          <w:u w:val="single"/>
          <w:lang w:val="en-US"/>
        </w:rPr>
      </w:pPr>
    </w:p>
    <w:p w:rsidR="007B311D" w:rsidRPr="000F2DEA" w:rsidRDefault="002D7F1C" w:rsidP="00F57509">
      <w:pPr>
        <w:pStyle w:val="BodyText"/>
        <w:kinsoku w:val="0"/>
        <w:overflowPunct w:val="0"/>
        <w:spacing w:before="156"/>
        <w:ind w:left="142" w:firstLine="0"/>
        <w:rPr>
          <w:b/>
          <w:color w:val="231F20"/>
          <w:lang w:val="en-US"/>
        </w:rPr>
      </w:pPr>
      <w:r w:rsidRPr="000F2DEA">
        <w:rPr>
          <w:b/>
          <w:color w:val="231F20"/>
          <w:lang w:val="en-US"/>
        </w:rPr>
        <w:t>In</w:t>
      </w:r>
      <w:r w:rsidR="002B54AC" w:rsidRPr="000F2DEA">
        <w:rPr>
          <w:b/>
          <w:color w:val="231F20"/>
          <w:lang w:val="en-US"/>
        </w:rPr>
        <w:t>ternational Management Institute</w:t>
      </w:r>
    </w:p>
    <w:p w:rsidR="007B311D" w:rsidRPr="000F2DEA" w:rsidRDefault="007B311D" w:rsidP="00F57509">
      <w:pPr>
        <w:pStyle w:val="BodyText"/>
        <w:kinsoku w:val="0"/>
        <w:overflowPunct w:val="0"/>
        <w:spacing w:before="59"/>
        <w:ind w:left="142" w:right="1939" w:firstLine="0"/>
        <w:rPr>
          <w:color w:val="231F20"/>
          <w:lang w:val="en-US"/>
        </w:rPr>
      </w:pPr>
      <w:r w:rsidRPr="000F2DEA">
        <w:rPr>
          <w:color w:val="231F20"/>
          <w:lang w:val="en-US"/>
        </w:rPr>
        <w:t>ZHAW School of Management and Law Stadthausstrasse 14</w:t>
      </w:r>
    </w:p>
    <w:p w:rsidR="002B54AC" w:rsidRPr="000F2DEA" w:rsidRDefault="007B311D" w:rsidP="00F57509">
      <w:pPr>
        <w:pStyle w:val="BodyText"/>
        <w:kinsoku w:val="0"/>
        <w:overflowPunct w:val="0"/>
        <w:spacing w:before="59"/>
        <w:ind w:left="142" w:right="1939" w:firstLine="0"/>
        <w:rPr>
          <w:color w:val="231F20"/>
          <w:lang w:val="en-US"/>
        </w:rPr>
      </w:pPr>
      <w:r w:rsidRPr="000F2DEA">
        <w:rPr>
          <w:color w:val="231F20"/>
          <w:lang w:val="en-US"/>
        </w:rPr>
        <w:t xml:space="preserve">8400 Winterthur </w:t>
      </w:r>
      <w:r w:rsidR="002B54AC" w:rsidRPr="000F2DEA">
        <w:rPr>
          <w:color w:val="231F20"/>
          <w:lang w:val="en-US"/>
        </w:rPr>
        <w:t>–</w:t>
      </w:r>
      <w:r w:rsidR="004876FD" w:rsidRPr="000F2DEA">
        <w:rPr>
          <w:color w:val="231F20"/>
          <w:lang w:val="en-US"/>
        </w:rPr>
        <w:t xml:space="preserve"> </w:t>
      </w:r>
      <w:r w:rsidR="002B54AC" w:rsidRPr="000F2DEA">
        <w:rPr>
          <w:color w:val="231F20"/>
          <w:lang w:val="en-US"/>
        </w:rPr>
        <w:t>Switzerland</w:t>
      </w:r>
    </w:p>
    <w:p w:rsidR="002B54AC" w:rsidRDefault="002B54AC" w:rsidP="00F57509">
      <w:pPr>
        <w:pStyle w:val="BodyText"/>
        <w:kinsoku w:val="0"/>
        <w:overflowPunct w:val="0"/>
        <w:spacing w:before="0" w:line="199" w:lineRule="exact"/>
        <w:ind w:left="142" w:firstLine="0"/>
        <w:rPr>
          <w:lang w:val="en-US"/>
        </w:rPr>
      </w:pPr>
    </w:p>
    <w:p w:rsidR="009460DB" w:rsidRDefault="002B54AC" w:rsidP="00F57509">
      <w:pPr>
        <w:pStyle w:val="BodyText"/>
        <w:kinsoku w:val="0"/>
        <w:overflowPunct w:val="0"/>
        <w:spacing w:before="59"/>
        <w:ind w:left="142" w:right="1938" w:firstLine="0"/>
        <w:rPr>
          <w:lang w:val="en-US"/>
        </w:rPr>
      </w:pPr>
      <w:r w:rsidRPr="002B54AC">
        <w:rPr>
          <w:lang w:val="en-US"/>
        </w:rPr>
        <w:t>Matthias Smider</w:t>
      </w:r>
    </w:p>
    <w:p w:rsidR="002B54AC" w:rsidRDefault="002B54AC" w:rsidP="00F57509">
      <w:pPr>
        <w:pStyle w:val="BodyText"/>
        <w:kinsoku w:val="0"/>
        <w:overflowPunct w:val="0"/>
        <w:spacing w:before="59"/>
        <w:ind w:left="142" w:right="1938" w:firstLine="0"/>
        <w:rPr>
          <w:lang w:val="en-US"/>
        </w:rPr>
      </w:pPr>
      <w:r>
        <w:rPr>
          <w:lang w:val="en-US"/>
        </w:rPr>
        <w:t>Project Manager</w:t>
      </w:r>
    </w:p>
    <w:p w:rsidR="002B54AC" w:rsidRDefault="002B54AC" w:rsidP="00F57509">
      <w:pPr>
        <w:pStyle w:val="BodyText"/>
        <w:kinsoku w:val="0"/>
        <w:overflowPunct w:val="0"/>
        <w:spacing w:before="59"/>
        <w:ind w:left="142" w:right="1938" w:firstLine="0"/>
        <w:rPr>
          <w:lang w:val="en-US"/>
        </w:rPr>
      </w:pPr>
      <w:r>
        <w:rPr>
          <w:lang w:val="en-US"/>
        </w:rPr>
        <w:t>Tel.</w:t>
      </w:r>
      <w:r w:rsidRPr="002B54AC">
        <w:rPr>
          <w:lang w:val="en-US"/>
        </w:rPr>
        <w:t xml:space="preserve"> +41 58 934 46 65</w:t>
      </w:r>
    </w:p>
    <w:p w:rsidR="002B54AC" w:rsidRPr="002B54AC" w:rsidRDefault="002B54AC" w:rsidP="00F57509">
      <w:pPr>
        <w:pStyle w:val="BodyText"/>
        <w:kinsoku w:val="0"/>
        <w:overflowPunct w:val="0"/>
        <w:spacing w:before="131"/>
        <w:ind w:left="142" w:firstLine="0"/>
        <w:rPr>
          <w:lang w:val="en-US"/>
        </w:rPr>
      </w:pPr>
      <w:hyperlink r:id="rId19" w:history="1">
        <w:r w:rsidRPr="00A901ED">
          <w:rPr>
            <w:rStyle w:val="Hyperlink"/>
            <w:rFonts w:cs="HelveticaNeueLT Pro 45 Lt"/>
            <w:lang w:val="en-US"/>
          </w:rPr>
          <w:t>matthias.smider@zhaw.ch</w:t>
        </w:r>
      </w:hyperlink>
    </w:p>
    <w:p w:rsidR="00942A88" w:rsidRDefault="00312BD1" w:rsidP="007F6779">
      <w:pPr>
        <w:pStyle w:val="BodyText"/>
        <w:tabs>
          <w:tab w:val="left" w:pos="1400"/>
          <w:tab w:val="left" w:pos="2684"/>
          <w:tab w:val="left" w:pos="3500"/>
          <w:tab w:val="left" w:pos="4673"/>
        </w:tabs>
        <w:kinsoku w:val="0"/>
        <w:overflowPunct w:val="0"/>
        <w:spacing w:before="60" w:line="312" w:lineRule="auto"/>
        <w:ind w:left="295" w:firstLine="0"/>
        <w:jc w:val="both"/>
        <w:rPr>
          <w:sz w:val="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1698625</wp:posOffset>
            </wp:positionH>
            <wp:positionV relativeFrom="paragraph">
              <wp:posOffset>98425</wp:posOffset>
            </wp:positionV>
            <wp:extent cx="1578610" cy="1211580"/>
            <wp:effectExtent l="0" t="0" r="0" b="0"/>
            <wp:wrapNone/>
            <wp:docPr id="34" name="irc_mi" descr="Bildergebnis für heg fribourg logo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heg fribourg logo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3C7" w:rsidRDefault="00F963C7" w:rsidP="007F6779">
      <w:pPr>
        <w:pStyle w:val="BodyText"/>
        <w:tabs>
          <w:tab w:val="left" w:pos="1400"/>
          <w:tab w:val="left" w:pos="2684"/>
          <w:tab w:val="left" w:pos="3500"/>
          <w:tab w:val="left" w:pos="4673"/>
        </w:tabs>
        <w:kinsoku w:val="0"/>
        <w:overflowPunct w:val="0"/>
        <w:spacing w:before="60" w:line="312" w:lineRule="auto"/>
        <w:ind w:left="295" w:firstLine="0"/>
        <w:jc w:val="both"/>
        <w:rPr>
          <w:sz w:val="8"/>
        </w:rPr>
      </w:pPr>
    </w:p>
    <w:p w:rsidR="00F963C7" w:rsidRDefault="00F963C7" w:rsidP="007F6779">
      <w:pPr>
        <w:pStyle w:val="BodyText"/>
        <w:tabs>
          <w:tab w:val="left" w:pos="1400"/>
          <w:tab w:val="left" w:pos="2684"/>
          <w:tab w:val="left" w:pos="3500"/>
          <w:tab w:val="left" w:pos="4673"/>
        </w:tabs>
        <w:kinsoku w:val="0"/>
        <w:overflowPunct w:val="0"/>
        <w:spacing w:before="60" w:line="312" w:lineRule="auto"/>
        <w:ind w:left="295" w:firstLine="0"/>
        <w:jc w:val="both"/>
        <w:rPr>
          <w:sz w:val="8"/>
        </w:rPr>
      </w:pPr>
    </w:p>
    <w:p w:rsidR="00C05015" w:rsidRPr="00942A88" w:rsidRDefault="00312BD1" w:rsidP="00942A88">
      <w:pPr>
        <w:pStyle w:val="Heading1"/>
        <w:kinsoku w:val="0"/>
        <w:overflowPunct w:val="0"/>
        <w:spacing w:before="74" w:after="80"/>
        <w:rPr>
          <w:color w:val="0063A6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58420</wp:posOffset>
            </wp:positionH>
            <wp:positionV relativeFrom="paragraph">
              <wp:posOffset>191135</wp:posOffset>
            </wp:positionV>
            <wp:extent cx="1493520" cy="341630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A88" w:rsidRPr="00942A88">
        <w:rPr>
          <w:color w:val="0063A6"/>
          <w:lang w:val="en-US"/>
        </w:rPr>
        <w:t>OUR PARTNERS</w:t>
      </w:r>
    </w:p>
    <w:p w:rsidR="00C05015" w:rsidRDefault="00C05015" w:rsidP="007F6779">
      <w:pPr>
        <w:pStyle w:val="BodyText"/>
        <w:tabs>
          <w:tab w:val="left" w:pos="1400"/>
          <w:tab w:val="left" w:pos="2684"/>
          <w:tab w:val="left" w:pos="3500"/>
          <w:tab w:val="left" w:pos="4673"/>
        </w:tabs>
        <w:kinsoku w:val="0"/>
        <w:overflowPunct w:val="0"/>
        <w:spacing w:before="60" w:line="312" w:lineRule="auto"/>
        <w:ind w:left="295" w:firstLine="0"/>
        <w:jc w:val="both"/>
        <w:rPr>
          <w:sz w:val="8"/>
        </w:rPr>
      </w:pPr>
    </w:p>
    <w:p w:rsidR="00C05015" w:rsidRDefault="00C05015" w:rsidP="007F6779">
      <w:pPr>
        <w:pStyle w:val="BodyText"/>
        <w:tabs>
          <w:tab w:val="left" w:pos="1400"/>
          <w:tab w:val="left" w:pos="2684"/>
          <w:tab w:val="left" w:pos="3500"/>
          <w:tab w:val="left" w:pos="4673"/>
        </w:tabs>
        <w:kinsoku w:val="0"/>
        <w:overflowPunct w:val="0"/>
        <w:spacing w:before="60" w:line="312" w:lineRule="auto"/>
        <w:ind w:left="295" w:firstLine="0"/>
        <w:jc w:val="both"/>
        <w:rPr>
          <w:sz w:val="8"/>
        </w:rPr>
      </w:pPr>
    </w:p>
    <w:p w:rsidR="00C05015" w:rsidRDefault="00C05015" w:rsidP="007F6779">
      <w:pPr>
        <w:pStyle w:val="BodyText"/>
        <w:tabs>
          <w:tab w:val="left" w:pos="1400"/>
          <w:tab w:val="left" w:pos="2684"/>
          <w:tab w:val="left" w:pos="3500"/>
          <w:tab w:val="left" w:pos="4673"/>
        </w:tabs>
        <w:kinsoku w:val="0"/>
        <w:overflowPunct w:val="0"/>
        <w:spacing w:before="60" w:line="312" w:lineRule="auto"/>
        <w:ind w:left="295" w:firstLine="0"/>
        <w:jc w:val="both"/>
        <w:rPr>
          <w:sz w:val="8"/>
        </w:rPr>
      </w:pPr>
    </w:p>
    <w:p w:rsidR="00554105" w:rsidRDefault="00554105" w:rsidP="007F6779">
      <w:pPr>
        <w:pStyle w:val="BodyText"/>
        <w:tabs>
          <w:tab w:val="left" w:pos="1400"/>
          <w:tab w:val="left" w:pos="2684"/>
          <w:tab w:val="left" w:pos="3500"/>
          <w:tab w:val="left" w:pos="4673"/>
        </w:tabs>
        <w:kinsoku w:val="0"/>
        <w:overflowPunct w:val="0"/>
        <w:spacing w:before="60" w:line="312" w:lineRule="auto"/>
        <w:ind w:left="295" w:firstLine="0"/>
        <w:jc w:val="both"/>
        <w:rPr>
          <w:sz w:val="8"/>
        </w:rPr>
      </w:pPr>
    </w:p>
    <w:p w:rsidR="00574887" w:rsidRPr="003147F7" w:rsidRDefault="00574887" w:rsidP="007F6779">
      <w:pPr>
        <w:pStyle w:val="BodyText"/>
        <w:tabs>
          <w:tab w:val="left" w:pos="1400"/>
          <w:tab w:val="left" w:pos="2684"/>
          <w:tab w:val="left" w:pos="3500"/>
          <w:tab w:val="left" w:pos="4673"/>
        </w:tabs>
        <w:kinsoku w:val="0"/>
        <w:overflowPunct w:val="0"/>
        <w:spacing w:before="60" w:line="312" w:lineRule="auto"/>
        <w:ind w:left="295" w:firstLine="0"/>
        <w:jc w:val="both"/>
        <w:rPr>
          <w:sz w:val="8"/>
        </w:rPr>
      </w:pPr>
    </w:p>
    <w:p w:rsidR="007F6779" w:rsidRPr="007F6779" w:rsidRDefault="007F6779" w:rsidP="007F6779">
      <w:pPr>
        <w:pStyle w:val="BodyText"/>
        <w:tabs>
          <w:tab w:val="left" w:pos="1400"/>
          <w:tab w:val="left" w:pos="2684"/>
          <w:tab w:val="left" w:pos="3500"/>
          <w:tab w:val="left" w:pos="4673"/>
        </w:tabs>
        <w:kinsoku w:val="0"/>
        <w:overflowPunct w:val="0"/>
        <w:spacing w:before="60" w:line="312" w:lineRule="auto"/>
        <w:ind w:left="295" w:firstLine="0"/>
        <w:jc w:val="both"/>
        <w:rPr>
          <w:rStyle w:val="Hyperlink"/>
          <w:rFonts w:cs="HelveticaNeueLT Pro 45 Lt"/>
          <w:color w:val="auto"/>
          <w:sz w:val="10"/>
          <w:u w:val="none"/>
        </w:rPr>
      </w:pPr>
      <w:r>
        <w:rPr>
          <w:rStyle w:val="Hyperlink"/>
          <w:rFonts w:cs="HelveticaNeueLT Pro 45 Lt"/>
          <w:sz w:val="10"/>
          <w:u w:val="none"/>
        </w:rPr>
        <w:tab/>
      </w:r>
      <w:r>
        <w:rPr>
          <w:rStyle w:val="Hyperlink"/>
          <w:rFonts w:cs="HelveticaNeueLT Pro 45 Lt"/>
          <w:sz w:val="10"/>
          <w:u w:val="none"/>
        </w:rPr>
        <w:tab/>
      </w:r>
      <w:r>
        <w:rPr>
          <w:rStyle w:val="Hyperlink"/>
          <w:rFonts w:cs="HelveticaNeueLT Pro 45 Lt"/>
          <w:sz w:val="10"/>
          <w:u w:val="none"/>
        </w:rPr>
        <w:tab/>
      </w:r>
      <w:r w:rsidRPr="007F6779">
        <w:rPr>
          <w:rStyle w:val="Hyperlink"/>
          <w:rFonts w:cs="HelveticaNeueLT Pro 45 Lt"/>
          <w:color w:val="auto"/>
          <w:sz w:val="10"/>
          <w:u w:val="none"/>
        </w:rPr>
        <w:t>SIBBC_2017</w:t>
      </w:r>
      <w:r w:rsidR="00B541F7">
        <w:rPr>
          <w:rStyle w:val="Hyperlink"/>
          <w:rFonts w:cs="HelveticaNeueLT Pro 45 Lt"/>
          <w:color w:val="auto"/>
          <w:sz w:val="10"/>
          <w:u w:val="none"/>
        </w:rPr>
        <w:t>_Facthseet_S_v</w:t>
      </w:r>
      <w:r w:rsidR="004014FB">
        <w:rPr>
          <w:rStyle w:val="Hyperlink"/>
          <w:rFonts w:cs="HelveticaNeueLT Pro 45 Lt"/>
          <w:color w:val="auto"/>
          <w:sz w:val="10"/>
          <w:u w:val="none"/>
        </w:rPr>
        <w:t>3b</w:t>
      </w:r>
    </w:p>
    <w:sectPr w:rsidR="007F6779" w:rsidRPr="007F6779">
      <w:type w:val="continuous"/>
      <w:pgSz w:w="11910" w:h="16840"/>
      <w:pgMar w:top="400" w:right="180" w:bottom="280" w:left="180" w:header="720" w:footer="720" w:gutter="0"/>
      <w:cols w:num="2" w:space="720" w:equalWidth="0">
        <w:col w:w="5645" w:space="205"/>
        <w:col w:w="570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342" w:rsidRDefault="00D86342" w:rsidP="00400782">
      <w:r>
        <w:separator/>
      </w:r>
    </w:p>
  </w:endnote>
  <w:endnote w:type="continuationSeparator" w:id="0">
    <w:p w:rsidR="00D86342" w:rsidRDefault="00D86342" w:rsidP="00400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NeueLT Pro 45 L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Rounded LT Std 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j-c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342" w:rsidRDefault="00D86342" w:rsidP="00400782">
      <w:r>
        <w:separator/>
      </w:r>
    </w:p>
  </w:footnote>
  <w:footnote w:type="continuationSeparator" w:id="0">
    <w:p w:rsidR="00D86342" w:rsidRDefault="00D86342" w:rsidP="00400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–"/>
      <w:lvlJc w:val="left"/>
      <w:pPr>
        <w:ind w:left="365" w:hanging="227"/>
      </w:pPr>
      <w:rPr>
        <w:rFonts w:ascii="HelveticaNeueLT Pro 45 Lt" w:hAnsi="HelveticaNeueLT Pro 45 Lt"/>
        <w:b w:val="0"/>
        <w:color w:val="231F20"/>
        <w:w w:val="100"/>
        <w:sz w:val="18"/>
      </w:rPr>
    </w:lvl>
    <w:lvl w:ilvl="1">
      <w:numFmt w:val="bullet"/>
      <w:lvlText w:val="•"/>
      <w:lvlJc w:val="left"/>
      <w:pPr>
        <w:ind w:left="850" w:hanging="227"/>
      </w:pPr>
    </w:lvl>
    <w:lvl w:ilvl="2">
      <w:numFmt w:val="bullet"/>
      <w:lvlText w:val="•"/>
      <w:lvlJc w:val="left"/>
      <w:pPr>
        <w:ind w:left="1341" w:hanging="227"/>
      </w:pPr>
    </w:lvl>
    <w:lvl w:ilvl="3">
      <w:numFmt w:val="bullet"/>
      <w:lvlText w:val="•"/>
      <w:lvlJc w:val="left"/>
      <w:pPr>
        <w:ind w:left="1832" w:hanging="227"/>
      </w:pPr>
    </w:lvl>
    <w:lvl w:ilvl="4">
      <w:numFmt w:val="bullet"/>
      <w:lvlText w:val="•"/>
      <w:lvlJc w:val="left"/>
      <w:pPr>
        <w:ind w:left="2322" w:hanging="227"/>
      </w:pPr>
    </w:lvl>
    <w:lvl w:ilvl="5">
      <w:numFmt w:val="bullet"/>
      <w:lvlText w:val="•"/>
      <w:lvlJc w:val="left"/>
      <w:pPr>
        <w:ind w:left="2813" w:hanging="227"/>
      </w:pPr>
    </w:lvl>
    <w:lvl w:ilvl="6">
      <w:numFmt w:val="bullet"/>
      <w:lvlText w:val="•"/>
      <w:lvlJc w:val="left"/>
      <w:pPr>
        <w:ind w:left="3304" w:hanging="227"/>
      </w:pPr>
    </w:lvl>
    <w:lvl w:ilvl="7">
      <w:numFmt w:val="bullet"/>
      <w:lvlText w:val="•"/>
      <w:lvlJc w:val="left"/>
      <w:pPr>
        <w:ind w:left="3794" w:hanging="227"/>
      </w:pPr>
    </w:lvl>
    <w:lvl w:ilvl="8">
      <w:numFmt w:val="bullet"/>
      <w:lvlText w:val="•"/>
      <w:lvlJc w:val="left"/>
      <w:pPr>
        <w:ind w:left="4285" w:hanging="227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–"/>
      <w:lvlJc w:val="left"/>
      <w:pPr>
        <w:ind w:left="356" w:hanging="227"/>
      </w:pPr>
      <w:rPr>
        <w:rFonts w:ascii="HelveticaNeueLT Pro 45 Lt" w:hAnsi="HelveticaNeueLT Pro 45 Lt"/>
        <w:b w:val="0"/>
        <w:color w:val="231F20"/>
        <w:w w:val="100"/>
        <w:sz w:val="18"/>
      </w:rPr>
    </w:lvl>
    <w:lvl w:ilvl="1">
      <w:numFmt w:val="bullet"/>
      <w:lvlText w:val="•"/>
      <w:lvlJc w:val="left"/>
      <w:pPr>
        <w:ind w:left="850" w:hanging="227"/>
      </w:pPr>
    </w:lvl>
    <w:lvl w:ilvl="2">
      <w:numFmt w:val="bullet"/>
      <w:lvlText w:val="•"/>
      <w:lvlJc w:val="left"/>
      <w:pPr>
        <w:ind w:left="1341" w:hanging="227"/>
      </w:pPr>
    </w:lvl>
    <w:lvl w:ilvl="3">
      <w:numFmt w:val="bullet"/>
      <w:lvlText w:val="•"/>
      <w:lvlJc w:val="left"/>
      <w:pPr>
        <w:ind w:left="1832" w:hanging="227"/>
      </w:pPr>
    </w:lvl>
    <w:lvl w:ilvl="4">
      <w:numFmt w:val="bullet"/>
      <w:lvlText w:val="•"/>
      <w:lvlJc w:val="left"/>
      <w:pPr>
        <w:ind w:left="2322" w:hanging="227"/>
      </w:pPr>
    </w:lvl>
    <w:lvl w:ilvl="5">
      <w:numFmt w:val="bullet"/>
      <w:lvlText w:val="•"/>
      <w:lvlJc w:val="left"/>
      <w:pPr>
        <w:ind w:left="2813" w:hanging="227"/>
      </w:pPr>
    </w:lvl>
    <w:lvl w:ilvl="6">
      <w:numFmt w:val="bullet"/>
      <w:lvlText w:val="•"/>
      <w:lvlJc w:val="left"/>
      <w:pPr>
        <w:ind w:left="3304" w:hanging="227"/>
      </w:pPr>
    </w:lvl>
    <w:lvl w:ilvl="7">
      <w:numFmt w:val="bullet"/>
      <w:lvlText w:val="•"/>
      <w:lvlJc w:val="left"/>
      <w:pPr>
        <w:ind w:left="3794" w:hanging="227"/>
      </w:pPr>
    </w:lvl>
    <w:lvl w:ilvl="8">
      <w:numFmt w:val="bullet"/>
      <w:lvlText w:val="•"/>
      <w:lvlJc w:val="left"/>
      <w:pPr>
        <w:ind w:left="4285" w:hanging="227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–"/>
      <w:lvlJc w:val="left"/>
      <w:pPr>
        <w:ind w:left="351" w:hanging="227"/>
      </w:pPr>
      <w:rPr>
        <w:rFonts w:ascii="HelveticaNeueLT Pro 45 Lt" w:hAnsi="HelveticaNeueLT Pro 45 Lt"/>
        <w:b w:val="0"/>
        <w:color w:val="231F20"/>
        <w:w w:val="100"/>
        <w:sz w:val="18"/>
      </w:rPr>
    </w:lvl>
    <w:lvl w:ilvl="1">
      <w:numFmt w:val="bullet"/>
      <w:lvlText w:val="•"/>
      <w:lvlJc w:val="left"/>
      <w:pPr>
        <w:ind w:left="850" w:hanging="227"/>
      </w:pPr>
    </w:lvl>
    <w:lvl w:ilvl="2">
      <w:numFmt w:val="bullet"/>
      <w:lvlText w:val="•"/>
      <w:lvlJc w:val="left"/>
      <w:pPr>
        <w:ind w:left="1341" w:hanging="227"/>
      </w:pPr>
    </w:lvl>
    <w:lvl w:ilvl="3">
      <w:numFmt w:val="bullet"/>
      <w:lvlText w:val="•"/>
      <w:lvlJc w:val="left"/>
      <w:pPr>
        <w:ind w:left="1832" w:hanging="227"/>
      </w:pPr>
    </w:lvl>
    <w:lvl w:ilvl="4">
      <w:numFmt w:val="bullet"/>
      <w:lvlText w:val="•"/>
      <w:lvlJc w:val="left"/>
      <w:pPr>
        <w:ind w:left="2322" w:hanging="227"/>
      </w:pPr>
    </w:lvl>
    <w:lvl w:ilvl="5">
      <w:numFmt w:val="bullet"/>
      <w:lvlText w:val="•"/>
      <w:lvlJc w:val="left"/>
      <w:pPr>
        <w:ind w:left="2813" w:hanging="227"/>
      </w:pPr>
    </w:lvl>
    <w:lvl w:ilvl="6">
      <w:numFmt w:val="bullet"/>
      <w:lvlText w:val="•"/>
      <w:lvlJc w:val="left"/>
      <w:pPr>
        <w:ind w:left="3304" w:hanging="227"/>
      </w:pPr>
    </w:lvl>
    <w:lvl w:ilvl="7">
      <w:numFmt w:val="bullet"/>
      <w:lvlText w:val="•"/>
      <w:lvlJc w:val="left"/>
      <w:pPr>
        <w:ind w:left="3794" w:hanging="227"/>
      </w:pPr>
    </w:lvl>
    <w:lvl w:ilvl="8">
      <w:numFmt w:val="bullet"/>
      <w:lvlText w:val="•"/>
      <w:lvlJc w:val="left"/>
      <w:pPr>
        <w:ind w:left="4285" w:hanging="227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80"/>
    <w:rsid w:val="00014B01"/>
    <w:rsid w:val="00020A21"/>
    <w:rsid w:val="00031125"/>
    <w:rsid w:val="000578EA"/>
    <w:rsid w:val="00062EA6"/>
    <w:rsid w:val="0006785D"/>
    <w:rsid w:val="00082D45"/>
    <w:rsid w:val="000A01EC"/>
    <w:rsid w:val="000C2950"/>
    <w:rsid w:val="000F2DEA"/>
    <w:rsid w:val="0013210D"/>
    <w:rsid w:val="0014133C"/>
    <w:rsid w:val="00141D50"/>
    <w:rsid w:val="00142BFE"/>
    <w:rsid w:val="00171A87"/>
    <w:rsid w:val="001815D0"/>
    <w:rsid w:val="001966B2"/>
    <w:rsid w:val="001F778E"/>
    <w:rsid w:val="00216B57"/>
    <w:rsid w:val="00221576"/>
    <w:rsid w:val="0022206D"/>
    <w:rsid w:val="00246EEA"/>
    <w:rsid w:val="00280869"/>
    <w:rsid w:val="002A16B5"/>
    <w:rsid w:val="002B19EC"/>
    <w:rsid w:val="002B54AC"/>
    <w:rsid w:val="002C3BF0"/>
    <w:rsid w:val="002D7F1C"/>
    <w:rsid w:val="002E0AF9"/>
    <w:rsid w:val="002E0C8C"/>
    <w:rsid w:val="002E50DF"/>
    <w:rsid w:val="002E62EB"/>
    <w:rsid w:val="002F0D30"/>
    <w:rsid w:val="002F37C5"/>
    <w:rsid w:val="002F4651"/>
    <w:rsid w:val="00312BD1"/>
    <w:rsid w:val="003147F7"/>
    <w:rsid w:val="00357341"/>
    <w:rsid w:val="00362CFC"/>
    <w:rsid w:val="003763AF"/>
    <w:rsid w:val="00376FE1"/>
    <w:rsid w:val="00380A16"/>
    <w:rsid w:val="00394822"/>
    <w:rsid w:val="003A145C"/>
    <w:rsid w:val="003A2397"/>
    <w:rsid w:val="003B64AB"/>
    <w:rsid w:val="003D24A9"/>
    <w:rsid w:val="003D6457"/>
    <w:rsid w:val="003E39C2"/>
    <w:rsid w:val="003E70D6"/>
    <w:rsid w:val="003F5880"/>
    <w:rsid w:val="00400782"/>
    <w:rsid w:val="004014FB"/>
    <w:rsid w:val="00405032"/>
    <w:rsid w:val="004161BD"/>
    <w:rsid w:val="004304B0"/>
    <w:rsid w:val="0043457D"/>
    <w:rsid w:val="0044132E"/>
    <w:rsid w:val="00446D8E"/>
    <w:rsid w:val="00477A46"/>
    <w:rsid w:val="00483D20"/>
    <w:rsid w:val="004876FD"/>
    <w:rsid w:val="00487D45"/>
    <w:rsid w:val="004B1537"/>
    <w:rsid w:val="004B3604"/>
    <w:rsid w:val="004B5CFD"/>
    <w:rsid w:val="004E10AF"/>
    <w:rsid w:val="004E4E8B"/>
    <w:rsid w:val="005002AF"/>
    <w:rsid w:val="00514BAB"/>
    <w:rsid w:val="00516377"/>
    <w:rsid w:val="0052692C"/>
    <w:rsid w:val="00554105"/>
    <w:rsid w:val="00574887"/>
    <w:rsid w:val="005906AF"/>
    <w:rsid w:val="005C0A92"/>
    <w:rsid w:val="005C6AA3"/>
    <w:rsid w:val="005D0D31"/>
    <w:rsid w:val="005E27E6"/>
    <w:rsid w:val="00600C89"/>
    <w:rsid w:val="0060333E"/>
    <w:rsid w:val="00607092"/>
    <w:rsid w:val="00611F81"/>
    <w:rsid w:val="00622639"/>
    <w:rsid w:val="00623D69"/>
    <w:rsid w:val="00630394"/>
    <w:rsid w:val="00676F09"/>
    <w:rsid w:val="00682322"/>
    <w:rsid w:val="006935F3"/>
    <w:rsid w:val="006D747F"/>
    <w:rsid w:val="00720329"/>
    <w:rsid w:val="00723579"/>
    <w:rsid w:val="00725D12"/>
    <w:rsid w:val="00733872"/>
    <w:rsid w:val="00776672"/>
    <w:rsid w:val="00785D21"/>
    <w:rsid w:val="00787C2C"/>
    <w:rsid w:val="007B17C8"/>
    <w:rsid w:val="007B311D"/>
    <w:rsid w:val="007F6779"/>
    <w:rsid w:val="007F7CC2"/>
    <w:rsid w:val="00803FDD"/>
    <w:rsid w:val="00811FE6"/>
    <w:rsid w:val="00815587"/>
    <w:rsid w:val="00846FBE"/>
    <w:rsid w:val="008602F2"/>
    <w:rsid w:val="00884B23"/>
    <w:rsid w:val="00885E5C"/>
    <w:rsid w:val="008A1A7D"/>
    <w:rsid w:val="008B6D5B"/>
    <w:rsid w:val="008E7E73"/>
    <w:rsid w:val="009138D1"/>
    <w:rsid w:val="00924B29"/>
    <w:rsid w:val="0093036F"/>
    <w:rsid w:val="00942A88"/>
    <w:rsid w:val="009460DB"/>
    <w:rsid w:val="009520EF"/>
    <w:rsid w:val="00976CB0"/>
    <w:rsid w:val="00986263"/>
    <w:rsid w:val="009A5C94"/>
    <w:rsid w:val="009E70FF"/>
    <w:rsid w:val="009E7D5D"/>
    <w:rsid w:val="00A02AA6"/>
    <w:rsid w:val="00A03138"/>
    <w:rsid w:val="00A135FF"/>
    <w:rsid w:val="00A24AEC"/>
    <w:rsid w:val="00A341A4"/>
    <w:rsid w:val="00A415C7"/>
    <w:rsid w:val="00A448B2"/>
    <w:rsid w:val="00A52BB5"/>
    <w:rsid w:val="00A5618C"/>
    <w:rsid w:val="00A66AB3"/>
    <w:rsid w:val="00A901ED"/>
    <w:rsid w:val="00A92F8C"/>
    <w:rsid w:val="00A97384"/>
    <w:rsid w:val="00AC312A"/>
    <w:rsid w:val="00AC50C3"/>
    <w:rsid w:val="00AC54F9"/>
    <w:rsid w:val="00AC5AB3"/>
    <w:rsid w:val="00AD398E"/>
    <w:rsid w:val="00AF0FC4"/>
    <w:rsid w:val="00B226C3"/>
    <w:rsid w:val="00B27887"/>
    <w:rsid w:val="00B312EF"/>
    <w:rsid w:val="00B40131"/>
    <w:rsid w:val="00B53D38"/>
    <w:rsid w:val="00B541F7"/>
    <w:rsid w:val="00B70EEF"/>
    <w:rsid w:val="00B72826"/>
    <w:rsid w:val="00B775CC"/>
    <w:rsid w:val="00BB397A"/>
    <w:rsid w:val="00BB452D"/>
    <w:rsid w:val="00BC4D7C"/>
    <w:rsid w:val="00BE3D00"/>
    <w:rsid w:val="00C05015"/>
    <w:rsid w:val="00C11A45"/>
    <w:rsid w:val="00C2649D"/>
    <w:rsid w:val="00C30FE4"/>
    <w:rsid w:val="00C31532"/>
    <w:rsid w:val="00C55066"/>
    <w:rsid w:val="00C7019C"/>
    <w:rsid w:val="00C878DE"/>
    <w:rsid w:val="00C96D8F"/>
    <w:rsid w:val="00CC2E01"/>
    <w:rsid w:val="00CD55E9"/>
    <w:rsid w:val="00CE1A4B"/>
    <w:rsid w:val="00CE4902"/>
    <w:rsid w:val="00D109EC"/>
    <w:rsid w:val="00D346CD"/>
    <w:rsid w:val="00D45AE5"/>
    <w:rsid w:val="00D86342"/>
    <w:rsid w:val="00DB00DA"/>
    <w:rsid w:val="00DE1427"/>
    <w:rsid w:val="00E2287D"/>
    <w:rsid w:val="00E248B8"/>
    <w:rsid w:val="00E31334"/>
    <w:rsid w:val="00E364CA"/>
    <w:rsid w:val="00E4612B"/>
    <w:rsid w:val="00E552B8"/>
    <w:rsid w:val="00E61DBC"/>
    <w:rsid w:val="00E62148"/>
    <w:rsid w:val="00E81DE1"/>
    <w:rsid w:val="00E8706B"/>
    <w:rsid w:val="00E874AF"/>
    <w:rsid w:val="00EA776C"/>
    <w:rsid w:val="00EC253A"/>
    <w:rsid w:val="00EF02A0"/>
    <w:rsid w:val="00EF66C1"/>
    <w:rsid w:val="00F320C0"/>
    <w:rsid w:val="00F3627E"/>
    <w:rsid w:val="00F4119B"/>
    <w:rsid w:val="00F55873"/>
    <w:rsid w:val="00F55DE9"/>
    <w:rsid w:val="00F57509"/>
    <w:rsid w:val="00F6703E"/>
    <w:rsid w:val="00F80809"/>
    <w:rsid w:val="00F963C7"/>
    <w:rsid w:val="00FA005C"/>
    <w:rsid w:val="00FE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0"/>
    <o:shapelayout v:ext="edit">
      <o:idmap v:ext="edit" data="1"/>
    </o:shapelayout>
  </w:shapeDefaults>
  <w:decimalSymbol w:val="."/>
  <w:listSeparator w:val=","/>
  <w14:defaultImageDpi w14:val="0"/>
  <w15:docId w15:val="{241D2C3F-957A-488A-9635-849AD292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460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de-CH" w:eastAsia="de-CH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26"/>
      <w:outlineLvl w:val="0"/>
    </w:pPr>
    <w:rPr>
      <w:rFonts w:ascii="HelveticaRounded LT Std Bd" w:hAnsi="HelveticaRounded LT Std Bd" w:cs="HelveticaRounded LT Std Bd"/>
      <w:b/>
      <w:bCs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styleId="BodyText">
    <w:name w:val="Body Text"/>
    <w:basedOn w:val="Normal"/>
    <w:link w:val="BodyTextChar"/>
    <w:uiPriority w:val="1"/>
    <w:qFormat/>
    <w:pPr>
      <w:spacing w:before="102"/>
      <w:ind w:left="365" w:hanging="227"/>
    </w:pPr>
    <w:rPr>
      <w:rFonts w:ascii="HelveticaNeueLT Pro 45 Lt" w:hAnsi="HelveticaNeueLT Pro 45 Lt" w:cs="HelveticaNeueLT Pro 45 Lt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22206D"/>
    <w:pPr>
      <w:spacing w:after="0" w:line="280" w:lineRule="exact"/>
      <w:ind w:right="11"/>
    </w:pPr>
    <w:rPr>
      <w:rFonts w:ascii="Times" w:hAnsi="Times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17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17C8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0078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00782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0078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00782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B54AC"/>
    <w:rPr>
      <w:rFonts w:cs="Times New Roman"/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6D8F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00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yperlink" Target="https://www.zhaw.ch/en/sml/study/international/swiss-international-business-boot-camp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http://kmsummit.org/img/sbm.png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yperlink" Target="http://www.google.ch/url?sa=i&amp;rct=j&amp;q=&amp;esrc=s&amp;source=images&amp;cd=&amp;cad=rja&amp;uact=8&amp;ved=0ahUKEwiLgImRgO_QAhVCaxQKHUHEA0MQjRwIBw&amp;url=http://e-commerceconference.ch/sponsors/school-management-fribourg-heg-fr/&amp;psig=AFQjCNEMYy6Av9FxpORMjwIN-nA_kQn7xA&amp;ust=148164398315715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google.ch/url?sa=i&amp;rct=j&amp;q=&amp;esrc=s&amp;source=images&amp;cd=&amp;cad=rja&amp;uact=8&amp;ved=0ahUKEwjsoJns_u7QAhXLQBQKHbKHBUMQjRwIBw&amp;url=http%3A%2F%2Fkmsummit.org%2F&amp;bvm=bv.141320020,d.d24&amp;psig=AFQjCNE_4PaQkk7J-wadxsovxz5PynNyhQ&amp;ust=1481643637206153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yperlink" Target="mailto:matthias.smider@zhaw.ch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zhaw.ch/en/sml/institutes-centres/imi/" TargetMode="External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Smider Matthias (smie)</dc:creator>
  <cp:keywords/>
  <dc:description/>
  <cp:lastModifiedBy>Smider Matthias (smie)</cp:lastModifiedBy>
  <cp:revision>2</cp:revision>
  <cp:lastPrinted>2017-01-09T09:23:00Z</cp:lastPrinted>
  <dcterms:created xsi:type="dcterms:W3CDTF">2017-03-09T08:17:00Z</dcterms:created>
  <dcterms:modified xsi:type="dcterms:W3CDTF">2017-03-09T08:17:00Z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CS6 (Windows)</vt:lpwstr>
  </property>
</Properties>
</file>